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ED4" w:rsidRDefault="003C6ED4" w:rsidP="00EA3DB2">
      <w:pPr>
        <w:spacing w:after="0" w:line="240" w:lineRule="auto"/>
        <w:jc w:val="center"/>
        <w:rPr>
          <w:b/>
          <w:color w:val="403152"/>
          <w:sz w:val="36"/>
          <w:szCs w:val="36"/>
          <w:lang w:val="en-GB"/>
        </w:rPr>
      </w:pPr>
    </w:p>
    <w:p w:rsidR="00656C32" w:rsidRDefault="00656C32" w:rsidP="00656C32">
      <w:pPr>
        <w:jc w:val="both"/>
        <w:rPr>
          <w:rFonts w:ascii="Arial" w:hAnsi="Arial" w:cs="Arial"/>
          <w:b/>
          <w:bCs/>
          <w:color w:val="996699"/>
          <w:sz w:val="30"/>
          <w:szCs w:val="30"/>
          <w:lang w:val="es-ES_tradnl"/>
        </w:rPr>
      </w:pPr>
      <w:r>
        <w:rPr>
          <w:rFonts w:ascii="Arial" w:hAnsi="Arial" w:cs="Arial"/>
          <w:b/>
          <w:bCs/>
          <w:sz w:val="28"/>
          <w:szCs w:val="28"/>
          <w:lang w:val="es-ES_tradnl"/>
        </w:rPr>
        <w:t xml:space="preserve">Puesta en marcha de las Normas </w:t>
      </w:r>
      <w:r>
        <w:rPr>
          <w:rFonts w:ascii="Arial" w:hAnsi="Arial" w:cs="Arial"/>
          <w:b/>
          <w:bCs/>
          <w:color w:val="000000"/>
          <w:sz w:val="28"/>
          <w:szCs w:val="28"/>
          <w:lang w:val="es-ES"/>
        </w:rPr>
        <w:t>Mínimas</w:t>
      </w:r>
      <w:r>
        <w:rPr>
          <w:rFonts w:ascii="Arial" w:hAnsi="Arial" w:cs="Arial"/>
          <w:b/>
          <w:bCs/>
          <w:color w:val="000000"/>
          <w:sz w:val="28"/>
          <w:szCs w:val="28"/>
          <w:lang w:val="es-ES_tradnl"/>
        </w:rPr>
        <w:t xml:space="preserve"> para la Protección Infantil, NMPI, en acciones humanitarias </w:t>
      </w:r>
      <w:r>
        <w:rPr>
          <w:rFonts w:ascii="Arial" w:hAnsi="Arial" w:cs="Arial"/>
          <w:color w:val="000000"/>
          <w:lang w:val="es-ES_tradnl"/>
        </w:rPr>
        <w:t>(CPMS: por sus siglas en inglés)</w:t>
      </w:r>
    </w:p>
    <w:p w:rsidR="00656C32" w:rsidRDefault="00656C32" w:rsidP="00656C32">
      <w:pPr>
        <w:jc w:val="both"/>
        <w:rPr>
          <w:rFonts w:ascii="Arial" w:hAnsi="Arial" w:cs="Arial"/>
          <w:color w:val="000000"/>
          <w:lang w:val="es-ES_tradnl"/>
        </w:rPr>
      </w:pPr>
      <w:r>
        <w:rPr>
          <w:rFonts w:ascii="Arial" w:hAnsi="Arial" w:cs="Arial"/>
          <w:b/>
          <w:bCs/>
          <w:color w:val="996699"/>
          <w:sz w:val="30"/>
          <w:szCs w:val="30"/>
          <w:lang w:val="es-ES_tradnl"/>
        </w:rPr>
        <w:t>Incremento de la sensibilización</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000000"/>
          <w:lang w:val="es-ES_tradnl"/>
        </w:rPr>
        <w:t>Aquí se trata de incrementar la sensibilidad de los actores relevantes para con las Normas Mínimas de Protección Infantil. La sensibilización constituye un primer paso para lograr el apoyo de las autoridades locales y de los líderes humanitarios. Estos eventos de sensibilización pueden adquirir formas distintas, en función de lo que tú consideres más eficaz para tu audiencia, las normas de tu país o tu región, y de los recursos disponibles.</w:t>
      </w:r>
    </w:p>
    <w:p w:rsidR="00656C32" w:rsidRDefault="00656C32" w:rsidP="00656C32">
      <w:pPr>
        <w:jc w:val="both"/>
        <w:rPr>
          <w:rFonts w:ascii="Arial" w:hAnsi="Arial" w:cs="Arial"/>
          <w:color w:val="000000"/>
          <w:lang w:val="es-ES_tradnl"/>
        </w:rPr>
      </w:pPr>
      <w:r>
        <w:rPr>
          <w:rFonts w:ascii="Arial" w:hAnsi="Arial" w:cs="Arial"/>
          <w:color w:val="9966CC"/>
          <w:lang w:val="es-ES_tradnl"/>
        </w:rPr>
        <w:t>¿Qué tipo de sensibilización?</w:t>
      </w:r>
    </w:p>
    <w:p w:rsidR="00656C32" w:rsidRDefault="00656C32" w:rsidP="00656C32">
      <w:pPr>
        <w:jc w:val="both"/>
        <w:rPr>
          <w:rFonts w:ascii="Arial" w:hAnsi="Arial" w:cs="Arial"/>
          <w:color w:val="000000"/>
          <w:lang w:val="es-ES_tradnl"/>
        </w:rPr>
      </w:pPr>
      <w:r>
        <w:rPr>
          <w:rFonts w:ascii="Arial" w:hAnsi="Arial" w:cs="Arial"/>
          <w:color w:val="000000"/>
          <w:lang w:val="es-ES_tradnl"/>
        </w:rPr>
        <w:t>Tipos de eventos de sensibilización propuestos o llevados a cabo en otros países:</w:t>
      </w:r>
    </w:p>
    <w:p w:rsidR="00656C32" w:rsidRDefault="00656C32" w:rsidP="00656C32">
      <w:pPr>
        <w:widowControl w:val="0"/>
        <w:numPr>
          <w:ilvl w:val="0"/>
          <w:numId w:val="20"/>
        </w:numPr>
        <w:suppressAutoHyphens/>
        <w:spacing w:after="0" w:line="240" w:lineRule="auto"/>
        <w:jc w:val="both"/>
        <w:rPr>
          <w:rFonts w:ascii="Arial" w:hAnsi="Arial" w:cs="Arial"/>
          <w:color w:val="000000"/>
          <w:lang w:val="es-ES_tradnl"/>
        </w:rPr>
      </w:pPr>
      <w:r>
        <w:rPr>
          <w:rFonts w:ascii="Arial" w:hAnsi="Arial" w:cs="Arial"/>
          <w:color w:val="000000"/>
          <w:lang w:val="es-ES_tradnl"/>
        </w:rPr>
        <w:t>Lanzamientos de las NMPI (conferenciantes y conferencias de prensa)</w:t>
      </w:r>
    </w:p>
    <w:p w:rsidR="00656C32" w:rsidRDefault="00656C32" w:rsidP="00656C32">
      <w:pPr>
        <w:widowControl w:val="0"/>
        <w:numPr>
          <w:ilvl w:val="0"/>
          <w:numId w:val="20"/>
        </w:numPr>
        <w:suppressAutoHyphens/>
        <w:spacing w:after="0" w:line="240" w:lineRule="auto"/>
        <w:jc w:val="both"/>
        <w:rPr>
          <w:rFonts w:ascii="Arial" w:hAnsi="Arial" w:cs="Arial"/>
          <w:color w:val="000000"/>
          <w:lang w:val="es-ES_tradnl"/>
        </w:rPr>
      </w:pPr>
      <w:r>
        <w:rPr>
          <w:rFonts w:ascii="Arial" w:hAnsi="Arial" w:cs="Arial"/>
          <w:color w:val="000000"/>
          <w:lang w:val="es-ES_tradnl"/>
        </w:rPr>
        <w:t xml:space="preserve">Sesiones para la amplia comunidad humanitaria (reuniones de </w:t>
      </w:r>
      <w:proofErr w:type="spellStart"/>
      <w:r>
        <w:rPr>
          <w:rFonts w:ascii="Arial" w:hAnsi="Arial" w:cs="Arial"/>
          <w:color w:val="000000"/>
          <w:lang w:val="es-ES_tradnl"/>
        </w:rPr>
        <w:t>coordenación</w:t>
      </w:r>
      <w:proofErr w:type="spellEnd"/>
      <w:r>
        <w:rPr>
          <w:rFonts w:ascii="Arial" w:hAnsi="Arial" w:cs="Arial"/>
          <w:color w:val="000000"/>
          <w:lang w:val="es-ES_tradnl"/>
        </w:rPr>
        <w:t xml:space="preserve"> de la OCAH, etc.)</w:t>
      </w:r>
    </w:p>
    <w:p w:rsidR="00656C32" w:rsidRDefault="00656C32" w:rsidP="00656C32">
      <w:pPr>
        <w:widowControl w:val="0"/>
        <w:numPr>
          <w:ilvl w:val="0"/>
          <w:numId w:val="20"/>
        </w:numPr>
        <w:suppressAutoHyphens/>
        <w:spacing w:after="0" w:line="240" w:lineRule="auto"/>
        <w:jc w:val="both"/>
        <w:rPr>
          <w:rFonts w:ascii="Arial" w:hAnsi="Arial" w:cs="Arial"/>
          <w:color w:val="000000"/>
          <w:lang w:val="es-ES_tradnl"/>
        </w:rPr>
      </w:pPr>
      <w:r>
        <w:rPr>
          <w:rFonts w:ascii="Arial" w:hAnsi="Arial" w:cs="Arial"/>
          <w:color w:val="000000"/>
          <w:lang w:val="es-ES_tradnl"/>
        </w:rPr>
        <w:t xml:space="preserve">Sesiones informativas específicas (protección infantil, </w:t>
      </w:r>
      <w:proofErr w:type="spellStart"/>
      <w:r>
        <w:rPr>
          <w:rFonts w:ascii="Arial" w:hAnsi="Arial" w:cs="Arial"/>
          <w:color w:val="000000"/>
          <w:lang w:val="es-ES_tradnl"/>
        </w:rPr>
        <w:t>coordenación</w:t>
      </w:r>
      <w:proofErr w:type="spellEnd"/>
      <w:r>
        <w:rPr>
          <w:rFonts w:ascii="Arial" w:hAnsi="Arial" w:cs="Arial"/>
          <w:color w:val="000000"/>
          <w:lang w:val="es-ES_tradnl"/>
        </w:rPr>
        <w:t xml:space="preserve"> de grupo, gobierno, donadores, otros </w:t>
      </w:r>
      <w:proofErr w:type="spellStart"/>
      <w:r>
        <w:rPr>
          <w:rFonts w:ascii="Arial" w:hAnsi="Arial" w:cs="Arial"/>
          <w:color w:val="000000"/>
          <w:lang w:val="es-ES_tradnl"/>
        </w:rPr>
        <w:t>clusters</w:t>
      </w:r>
      <w:proofErr w:type="spellEnd"/>
      <w:r>
        <w:rPr>
          <w:rFonts w:ascii="Arial" w:hAnsi="Arial" w:cs="Arial"/>
          <w:color w:val="000000"/>
          <w:lang w:val="es-ES_tradnl"/>
        </w:rPr>
        <w:t xml:space="preserve"> del sector, grupos de </w:t>
      </w:r>
      <w:proofErr w:type="spellStart"/>
      <w:r>
        <w:rPr>
          <w:rFonts w:ascii="Arial" w:hAnsi="Arial" w:cs="Arial"/>
          <w:color w:val="000000"/>
          <w:lang w:val="es-ES_tradnl"/>
        </w:rPr>
        <w:t>coordenación</w:t>
      </w:r>
      <w:proofErr w:type="spellEnd"/>
      <w:r>
        <w:rPr>
          <w:rFonts w:ascii="Arial" w:hAnsi="Arial" w:cs="Arial"/>
          <w:color w:val="000000"/>
          <w:lang w:val="es-ES_tradnl"/>
        </w:rPr>
        <w:t xml:space="preserve"> o equipos, etc.)</w:t>
      </w:r>
    </w:p>
    <w:p w:rsidR="00656C32" w:rsidRDefault="00656C32" w:rsidP="00656C32">
      <w:pPr>
        <w:widowControl w:val="0"/>
        <w:numPr>
          <w:ilvl w:val="0"/>
          <w:numId w:val="20"/>
        </w:numPr>
        <w:suppressAutoHyphens/>
        <w:spacing w:after="0" w:line="240" w:lineRule="auto"/>
        <w:jc w:val="both"/>
        <w:rPr>
          <w:rFonts w:ascii="Arial" w:hAnsi="Arial" w:cs="Arial"/>
          <w:color w:val="000000"/>
          <w:lang w:val="es-ES_tradnl"/>
        </w:rPr>
      </w:pPr>
      <w:r>
        <w:rPr>
          <w:rFonts w:ascii="Arial" w:hAnsi="Arial" w:cs="Arial"/>
          <w:color w:val="000000"/>
          <w:lang w:val="es-ES_tradnl"/>
        </w:rPr>
        <w:t>Conferencias en línea a nivel regional y nacional</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000000"/>
          <w:lang w:val="es-ES_tradnl"/>
        </w:rPr>
        <w:t xml:space="preserve">La </w:t>
      </w:r>
      <w:r>
        <w:rPr>
          <w:rFonts w:ascii="Arial" w:hAnsi="Arial" w:cs="Arial"/>
          <w:color w:val="000000"/>
          <w:lang w:val="es-ES"/>
        </w:rPr>
        <w:t>sensibilización</w:t>
      </w:r>
      <w:r>
        <w:rPr>
          <w:rFonts w:ascii="Arial" w:hAnsi="Arial" w:cs="Arial"/>
          <w:color w:val="000000"/>
          <w:lang w:val="es-ES_tradnl"/>
        </w:rPr>
        <w:t xml:space="preserve"> se puede alimentar de distintas maneras, y los organizadores del evento  deben recurrir a métodos creativos para enganchar y motivar a los participantes. Los eventos se pueden realizar a nivel nacional, regional o en un caso ideal a los dos niveles. El evento de </w:t>
      </w:r>
      <w:r>
        <w:rPr>
          <w:rFonts w:ascii="Arial" w:hAnsi="Arial" w:cs="Arial"/>
          <w:color w:val="000000"/>
          <w:lang w:val="es-ES"/>
        </w:rPr>
        <w:t>sensibilización</w:t>
      </w:r>
      <w:r>
        <w:rPr>
          <w:rFonts w:ascii="Arial" w:hAnsi="Arial" w:cs="Arial"/>
          <w:color w:val="000000"/>
          <w:lang w:val="es-ES_tradnl"/>
        </w:rPr>
        <w:t xml:space="preserve"> puede reunir más de un tipo de evento. Por ejemplo, puedes realizar una sesión informativa para miembros del Grupo de Trabajo de Protección Infantil, GTPI (CPWG: por sus siglas en inglés, </w:t>
      </w:r>
      <w:proofErr w:type="spellStart"/>
      <w:r>
        <w:rPr>
          <w:rFonts w:ascii="Arial" w:hAnsi="Arial" w:cs="Arial"/>
          <w:color w:val="000000"/>
          <w:lang w:val="es-ES_tradnl"/>
        </w:rPr>
        <w:t>Child</w:t>
      </w:r>
      <w:proofErr w:type="spellEnd"/>
      <w:r>
        <w:rPr>
          <w:rFonts w:ascii="Arial" w:hAnsi="Arial" w:cs="Arial"/>
          <w:color w:val="000000"/>
          <w:lang w:val="es-ES_tradnl"/>
        </w:rPr>
        <w:t xml:space="preserve"> </w:t>
      </w:r>
      <w:proofErr w:type="spellStart"/>
      <w:r>
        <w:rPr>
          <w:rFonts w:ascii="Arial" w:hAnsi="Arial" w:cs="Arial"/>
          <w:color w:val="000000"/>
          <w:lang w:val="es-ES_tradnl"/>
        </w:rPr>
        <w:t>Protection</w:t>
      </w:r>
      <w:proofErr w:type="spellEnd"/>
      <w:r>
        <w:rPr>
          <w:rFonts w:ascii="Arial" w:hAnsi="Arial" w:cs="Arial"/>
          <w:color w:val="000000"/>
          <w:lang w:val="es-ES_tradnl"/>
        </w:rPr>
        <w:t xml:space="preserve"> </w:t>
      </w:r>
      <w:proofErr w:type="spellStart"/>
      <w:r>
        <w:rPr>
          <w:rFonts w:ascii="Arial" w:hAnsi="Arial" w:cs="Arial"/>
          <w:color w:val="000000"/>
          <w:lang w:val="es-ES_tradnl"/>
        </w:rPr>
        <w:t>Working</w:t>
      </w:r>
      <w:proofErr w:type="spellEnd"/>
      <w:r>
        <w:rPr>
          <w:rFonts w:ascii="Arial" w:hAnsi="Arial" w:cs="Arial"/>
          <w:color w:val="000000"/>
          <w:lang w:val="es-ES_tradnl"/>
        </w:rPr>
        <w:t xml:space="preserve"> </w:t>
      </w:r>
      <w:proofErr w:type="spellStart"/>
      <w:r>
        <w:rPr>
          <w:rFonts w:ascii="Arial" w:hAnsi="Arial" w:cs="Arial"/>
          <w:color w:val="000000"/>
          <w:lang w:val="es-ES_tradnl"/>
        </w:rPr>
        <w:t>Group</w:t>
      </w:r>
      <w:proofErr w:type="spellEnd"/>
      <w:r>
        <w:rPr>
          <w:rFonts w:ascii="Arial" w:hAnsi="Arial" w:cs="Arial"/>
          <w:color w:val="000000"/>
          <w:lang w:val="es-ES_tradnl"/>
        </w:rPr>
        <w:t>), un mayor evento con conferenciantes para una audiencia amplia, al igual que una taller de trabajo de una jornada.</w:t>
      </w:r>
    </w:p>
    <w:p w:rsidR="00656C32" w:rsidRDefault="00656C32" w:rsidP="00656C32">
      <w:pPr>
        <w:jc w:val="both"/>
        <w:rPr>
          <w:rFonts w:ascii="Arial" w:hAnsi="Arial" w:cs="Arial"/>
          <w:color w:val="000000"/>
          <w:lang w:val="es-ES_tradnl"/>
        </w:rPr>
      </w:pPr>
      <w:r>
        <w:rPr>
          <w:rFonts w:ascii="Arial" w:hAnsi="Arial" w:cs="Arial"/>
          <w:color w:val="9966CC"/>
          <w:lang w:val="es-ES_tradnl"/>
        </w:rPr>
        <w:t>¿Quién organiza un evento de sensibilización?</w:t>
      </w:r>
    </w:p>
    <w:p w:rsidR="00656C32" w:rsidRDefault="00656C32" w:rsidP="00656C32">
      <w:pPr>
        <w:jc w:val="both"/>
        <w:rPr>
          <w:rFonts w:ascii="Arial" w:hAnsi="Arial" w:cs="Arial"/>
          <w:color w:val="000000"/>
          <w:lang w:val="es-ES_tradnl"/>
        </w:rPr>
      </w:pPr>
      <w:r>
        <w:rPr>
          <w:rFonts w:ascii="Arial" w:hAnsi="Arial" w:cs="Arial"/>
          <w:color w:val="000000"/>
          <w:lang w:val="es-ES_tradnl"/>
        </w:rPr>
        <w:t xml:space="preserve">El evento de sensibilización debería ser una iniciativa interinstitucional local o nacional organizada por el  grupo nacional de protección infantil que incluye toda una serie  de actores en Protección Infantil tales como al Gobierno, </w:t>
      </w:r>
      <w:proofErr w:type="spellStart"/>
      <w:r>
        <w:rPr>
          <w:rFonts w:ascii="Arial" w:hAnsi="Arial" w:cs="Arial"/>
          <w:color w:val="000000"/>
          <w:lang w:val="es-ES_tradnl"/>
        </w:rPr>
        <w:t>ONGs</w:t>
      </w:r>
      <w:proofErr w:type="spellEnd"/>
      <w:r>
        <w:rPr>
          <w:rFonts w:ascii="Arial" w:hAnsi="Arial" w:cs="Arial"/>
          <w:color w:val="000000"/>
          <w:lang w:val="es-ES_tradnl"/>
        </w:rPr>
        <w:t xml:space="preserve"> internacionales y nacionales, agencias de la ONU, grupos de derechos del niño, etc.. Lo ideal es que el Ministerio competente del Gobierno  sea copatrocinador del evento.</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000000"/>
          <w:lang w:val="es-ES_tradnl"/>
        </w:rPr>
        <w:lastRenderedPageBreak/>
        <w:t xml:space="preserve">Se pueden identificar de una a dos agencias líderes o personalidades  de los grupos </w:t>
      </w:r>
      <w:proofErr w:type="spellStart"/>
      <w:r>
        <w:rPr>
          <w:rFonts w:ascii="Arial" w:hAnsi="Arial" w:cs="Arial"/>
          <w:color w:val="000000"/>
          <w:lang w:val="es-ES_tradnl"/>
        </w:rPr>
        <w:t>interagenciales</w:t>
      </w:r>
      <w:proofErr w:type="spellEnd"/>
      <w:r>
        <w:rPr>
          <w:rFonts w:ascii="Arial" w:hAnsi="Arial" w:cs="Arial"/>
          <w:color w:val="000000"/>
          <w:lang w:val="es-ES_tradnl"/>
        </w:rPr>
        <w:t xml:space="preserve"> para encauzar el proceso. Agencias líderes aseguran que la organización del evento avance con la participación de los demás y que se ponga en contacto con el GTPI para informarles del evento a lanzar.</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9966CC"/>
          <w:lang w:val="es-ES_tradnl"/>
        </w:rPr>
        <w:t xml:space="preserve">¿Qué contribuciones se requieren para el evento de aumento de </w:t>
      </w:r>
      <w:r>
        <w:rPr>
          <w:rFonts w:ascii="Arial" w:hAnsi="Arial" w:cs="Arial"/>
          <w:color w:val="9966CC"/>
          <w:lang w:val="es-ES"/>
        </w:rPr>
        <w:t>sensibilización</w:t>
      </w:r>
      <w:r>
        <w:rPr>
          <w:rFonts w:ascii="Arial" w:hAnsi="Arial" w:cs="Arial"/>
          <w:color w:val="9966CC"/>
          <w:lang w:val="es-ES_tradnl"/>
        </w:rPr>
        <w:t xml:space="preserve">? </w:t>
      </w:r>
    </w:p>
    <w:p w:rsidR="00656C32" w:rsidRDefault="00656C32" w:rsidP="00656C32">
      <w:pPr>
        <w:jc w:val="both"/>
        <w:rPr>
          <w:rFonts w:ascii="Arial" w:hAnsi="Arial" w:cs="Arial"/>
          <w:color w:val="000000"/>
          <w:lang w:val="es-ES_tradnl"/>
        </w:rPr>
      </w:pPr>
      <w:r>
        <w:rPr>
          <w:rFonts w:ascii="Arial" w:hAnsi="Arial" w:cs="Arial"/>
          <w:color w:val="000000"/>
          <w:lang w:val="es-ES_tradnl"/>
        </w:rPr>
        <w:t xml:space="preserve">Mientras que no tiene por qué resultar complicado ni caro, el evento de sensibilización sí requiere del tiempo del personal como factor clave y de apoyo logístico, al igual que de un módico presupuesto. Debería aportar su contribución cada miembro </w:t>
      </w:r>
      <w:proofErr w:type="spellStart"/>
      <w:r>
        <w:rPr>
          <w:rFonts w:ascii="Arial" w:hAnsi="Arial" w:cs="Arial"/>
          <w:color w:val="000000"/>
          <w:lang w:val="es-ES_tradnl"/>
        </w:rPr>
        <w:t>interagencial</w:t>
      </w:r>
      <w:proofErr w:type="spellEnd"/>
      <w:r>
        <w:rPr>
          <w:rFonts w:ascii="Arial" w:hAnsi="Arial" w:cs="Arial"/>
          <w:color w:val="000000"/>
          <w:lang w:val="es-ES_tradnl"/>
        </w:rPr>
        <w:t xml:space="preserve">.  La asistencia podrá ser solicitada por actores externos con posible interés en apoyar las NMPI, tales como gobiernos o misiones de donadores nacionales, centros culturales, </w:t>
      </w:r>
      <w:r>
        <w:rPr>
          <w:rFonts w:ascii="Arial" w:hAnsi="Arial" w:cs="Arial"/>
          <w:color w:val="000000"/>
          <w:lang w:val="es-ES"/>
        </w:rPr>
        <w:t>etc.</w:t>
      </w:r>
      <w:r>
        <w:rPr>
          <w:rFonts w:ascii="Arial" w:hAnsi="Arial" w:cs="Arial"/>
          <w:color w:val="000000"/>
          <w:lang w:val="es-ES_tradnl"/>
        </w:rPr>
        <w:t xml:space="preserve"> </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bookmarkStart w:id="0" w:name="_GoBack"/>
      <w:bookmarkEnd w:id="0"/>
      <w:r>
        <w:rPr>
          <w:rFonts w:ascii="Arial" w:hAnsi="Arial" w:cs="Arial"/>
          <w:color w:val="9966CC"/>
          <w:lang w:val="es-ES_tradnl"/>
        </w:rPr>
        <w:t>¿A  quién invitar?</w:t>
      </w:r>
    </w:p>
    <w:p w:rsidR="00656C32" w:rsidRDefault="00656C32" w:rsidP="00656C32">
      <w:pPr>
        <w:jc w:val="both"/>
        <w:rPr>
          <w:rFonts w:ascii="Arial" w:hAnsi="Arial" w:cs="Arial"/>
          <w:color w:val="000000"/>
          <w:lang w:val="es-ES_tradnl"/>
        </w:rPr>
      </w:pPr>
      <w:r>
        <w:rPr>
          <w:rFonts w:ascii="Arial" w:hAnsi="Arial" w:cs="Arial"/>
          <w:color w:val="000000"/>
          <w:lang w:val="es-ES_tradnl"/>
        </w:rPr>
        <w:t xml:space="preserve">Te gustaría dirigirte a todos los actores con influencia para las NMPI en el área </w:t>
      </w:r>
      <w:proofErr w:type="spellStart"/>
      <w:r>
        <w:rPr>
          <w:rFonts w:ascii="Arial" w:hAnsi="Arial" w:cs="Arial"/>
          <w:color w:val="000000"/>
          <w:lang w:val="es-ES_tradnl"/>
        </w:rPr>
        <w:t>ó</w:t>
      </w:r>
      <w:proofErr w:type="spellEnd"/>
      <w:r>
        <w:rPr>
          <w:rFonts w:ascii="Arial" w:hAnsi="Arial" w:cs="Arial"/>
          <w:color w:val="000000"/>
          <w:lang w:val="es-ES_tradnl"/>
        </w:rPr>
        <w:t xml:space="preserve"> </w:t>
      </w:r>
    </w:p>
    <w:p w:rsidR="00656C32" w:rsidRDefault="00656C32" w:rsidP="00656C32">
      <w:pPr>
        <w:jc w:val="both"/>
        <w:rPr>
          <w:rFonts w:ascii="Arial" w:hAnsi="Arial" w:cs="Arial"/>
          <w:color w:val="000000"/>
          <w:lang w:val="es-ES_tradnl"/>
        </w:rPr>
      </w:pPr>
      <w:proofErr w:type="spellStart"/>
      <w:r>
        <w:rPr>
          <w:rFonts w:ascii="Arial" w:hAnsi="Arial" w:cs="Arial"/>
          <w:color w:val="000000"/>
          <w:lang w:val="es-ES_tradnl"/>
        </w:rPr>
        <w:t>Cluster</w:t>
      </w:r>
      <w:proofErr w:type="spellEnd"/>
      <w:r>
        <w:rPr>
          <w:rFonts w:ascii="Arial" w:hAnsi="Arial" w:cs="Arial"/>
          <w:color w:val="000000"/>
          <w:lang w:val="es-ES_tradnl"/>
        </w:rPr>
        <w:t xml:space="preserve"> de Protección Global o únicamente a audiencias específicas, si tienes planeada una serie de eventos. Tus esfuerzos deberían alcanzar a </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los Ministerios gubernamentales (Finanzas, Servicios de Emergencia, Interior, etc.)</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representantes y cuerpos de toma de decisiones humanitarias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actores humanitarios del sector de protección infantil</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actores experimentados de otros sectores humanitarios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 xml:space="preserve">liderazgo y miembros del </w:t>
      </w:r>
      <w:proofErr w:type="spellStart"/>
      <w:r>
        <w:rPr>
          <w:rFonts w:ascii="Arial" w:hAnsi="Arial" w:cs="Arial"/>
          <w:color w:val="000000"/>
          <w:lang w:val="es-ES_tradnl"/>
        </w:rPr>
        <w:t>cluster</w:t>
      </w:r>
      <w:proofErr w:type="spellEnd"/>
      <w:r>
        <w:rPr>
          <w:rFonts w:ascii="Arial" w:hAnsi="Arial" w:cs="Arial"/>
          <w:color w:val="000000"/>
          <w:lang w:val="es-ES_tradnl"/>
        </w:rPr>
        <w:t xml:space="preserve"> de protección, todos los liderazgos del </w:t>
      </w:r>
      <w:proofErr w:type="spellStart"/>
      <w:r>
        <w:rPr>
          <w:rFonts w:ascii="Arial" w:hAnsi="Arial" w:cs="Arial"/>
          <w:color w:val="000000"/>
          <w:lang w:val="es-ES_tradnl"/>
        </w:rPr>
        <w:t>cluster</w:t>
      </w:r>
      <w:proofErr w:type="spellEnd"/>
      <w:r>
        <w:rPr>
          <w:rFonts w:ascii="Arial" w:hAnsi="Arial" w:cs="Arial"/>
          <w:color w:val="000000"/>
          <w:lang w:val="es-ES_tradnl"/>
        </w:rPr>
        <w:t xml:space="preserve"> de otros sectores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académicos locales en los campos humanitarios y de protección</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grupos de abogacía infantil (</w:t>
      </w:r>
      <w:r>
        <w:rPr>
          <w:rFonts w:ascii="Arial" w:hAnsi="Arial" w:cs="Arial"/>
          <w:color w:val="000000"/>
          <w:lang w:val="es-ES"/>
        </w:rPr>
        <w:t>p. ej.</w:t>
      </w:r>
      <w:r>
        <w:rPr>
          <w:rFonts w:ascii="Arial" w:hAnsi="Arial" w:cs="Arial"/>
          <w:color w:val="000000"/>
          <w:lang w:val="es-ES_tradnl"/>
        </w:rPr>
        <w:t xml:space="preserve"> Parlamento Infantil u otros)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medios de comunicación (radio, televisión, imprenta o internet)</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representantes de donadores gubernamentales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líderes locales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comisiones y agencias de derechos humanos</w:t>
      </w:r>
    </w:p>
    <w:p w:rsidR="00656C32" w:rsidRDefault="00656C32" w:rsidP="00656C32">
      <w:pPr>
        <w:widowControl w:val="0"/>
        <w:numPr>
          <w:ilvl w:val="0"/>
          <w:numId w:val="21"/>
        </w:numPr>
        <w:suppressAutoHyphens/>
        <w:spacing w:after="0" w:line="240" w:lineRule="auto"/>
        <w:jc w:val="both"/>
        <w:rPr>
          <w:rFonts w:ascii="Arial" w:hAnsi="Arial" w:cs="Arial"/>
          <w:color w:val="000000"/>
          <w:lang w:val="es-ES_tradnl"/>
        </w:rPr>
      </w:pPr>
      <w:r>
        <w:rPr>
          <w:rFonts w:ascii="Arial" w:hAnsi="Arial" w:cs="Arial"/>
          <w:color w:val="000000"/>
          <w:lang w:val="es-ES_tradnl"/>
        </w:rPr>
        <w:t>sector privado por relevancia (p. ej. compañías de teléfono móvil, operadores de transporte, proveedores escolares)</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9966CC"/>
          <w:sz w:val="28"/>
          <w:szCs w:val="28"/>
          <w:lang w:val="es-ES"/>
        </w:rPr>
        <w:t>Materiales</w:t>
      </w:r>
    </w:p>
    <w:p w:rsidR="00656C32" w:rsidRDefault="00656C32" w:rsidP="00656C32">
      <w:pPr>
        <w:jc w:val="both"/>
        <w:rPr>
          <w:rFonts w:ascii="Arial" w:hAnsi="Arial" w:cs="Arial"/>
          <w:color w:val="000000"/>
          <w:lang w:val="es-ES_tradnl"/>
        </w:rPr>
      </w:pPr>
      <w:r>
        <w:rPr>
          <w:rFonts w:ascii="Arial" w:hAnsi="Arial" w:cs="Arial"/>
          <w:color w:val="000000"/>
          <w:lang w:val="es-ES_tradnl"/>
        </w:rPr>
        <w:t>El material de comunicación que los participantes puedan llevarse y utilizar después del lanzamiento del evento resulta esencial. El mismo puede incluir</w:t>
      </w:r>
    </w:p>
    <w:p w:rsidR="00656C32" w:rsidRDefault="00656C32" w:rsidP="00656C32">
      <w:pPr>
        <w:jc w:val="both"/>
        <w:rPr>
          <w:rFonts w:ascii="Arial" w:hAnsi="Arial" w:cs="Arial"/>
          <w:color w:val="000000"/>
          <w:lang w:val="es-ES_tradnl"/>
        </w:rPr>
      </w:pPr>
    </w:p>
    <w:p w:rsidR="00656C32" w:rsidRDefault="00656C32" w:rsidP="00656C32">
      <w:pPr>
        <w:widowControl w:val="0"/>
        <w:numPr>
          <w:ilvl w:val="0"/>
          <w:numId w:val="22"/>
        </w:numPr>
        <w:suppressAutoHyphens/>
        <w:spacing w:after="0" w:line="240" w:lineRule="auto"/>
        <w:jc w:val="both"/>
        <w:rPr>
          <w:rFonts w:ascii="Arial" w:hAnsi="Arial" w:cs="Arial"/>
          <w:color w:val="000000"/>
          <w:lang w:val="es-ES_tradnl"/>
        </w:rPr>
      </w:pPr>
      <w:r>
        <w:rPr>
          <w:rFonts w:ascii="Arial" w:hAnsi="Arial" w:cs="Arial"/>
          <w:b/>
          <w:bCs/>
          <w:color w:val="000000"/>
          <w:lang w:val="es-ES_tradnl"/>
        </w:rPr>
        <w:t>Normas Mínimas de Protección Infantil en el Manual de Acción Humanitaria</w:t>
      </w:r>
    </w:p>
    <w:p w:rsidR="00656C32" w:rsidRDefault="00656C32" w:rsidP="00656C32">
      <w:pPr>
        <w:widowControl w:val="0"/>
        <w:numPr>
          <w:ilvl w:val="0"/>
          <w:numId w:val="22"/>
        </w:numPr>
        <w:suppressAutoHyphens/>
        <w:spacing w:after="0" w:line="240" w:lineRule="auto"/>
        <w:jc w:val="both"/>
        <w:rPr>
          <w:rFonts w:ascii="Arial" w:hAnsi="Arial" w:cs="Arial"/>
          <w:b/>
          <w:bCs/>
          <w:color w:val="000000"/>
          <w:lang w:val="es-ES_tradnl"/>
        </w:rPr>
      </w:pPr>
      <w:r>
        <w:rPr>
          <w:rFonts w:ascii="Arial" w:hAnsi="Arial" w:cs="Arial"/>
          <w:color w:val="000000"/>
          <w:lang w:val="es-ES_tradnl"/>
        </w:rPr>
        <w:t xml:space="preserve">Versión resumen NMPI </w:t>
      </w:r>
    </w:p>
    <w:p w:rsidR="00656C32" w:rsidRDefault="00656C32" w:rsidP="00656C32">
      <w:pPr>
        <w:widowControl w:val="0"/>
        <w:numPr>
          <w:ilvl w:val="0"/>
          <w:numId w:val="22"/>
        </w:numPr>
        <w:suppressAutoHyphens/>
        <w:spacing w:after="0" w:line="240" w:lineRule="auto"/>
        <w:jc w:val="both"/>
        <w:rPr>
          <w:rFonts w:ascii="Arial" w:hAnsi="Arial" w:cs="Arial"/>
          <w:b/>
          <w:bCs/>
          <w:color w:val="000000"/>
          <w:lang w:val="es-ES_tradnl"/>
        </w:rPr>
      </w:pPr>
      <w:r>
        <w:rPr>
          <w:rFonts w:ascii="Arial" w:hAnsi="Arial" w:cs="Arial"/>
          <w:b/>
          <w:bCs/>
          <w:color w:val="000000"/>
          <w:lang w:val="es-ES_tradnl"/>
        </w:rPr>
        <w:t xml:space="preserve">Material impreso </w:t>
      </w:r>
      <w:r>
        <w:rPr>
          <w:rFonts w:ascii="Arial" w:hAnsi="Arial" w:cs="Arial"/>
          <w:color w:val="000000"/>
          <w:lang w:val="es-ES_tradnl"/>
        </w:rPr>
        <w:t xml:space="preserve">que los participantes puedan llevarse y utilizar tras el evento de lanzamiento. Pueden incluir material de prensa: comunicado de prensa, folletos, </w:t>
      </w:r>
      <w:r>
        <w:rPr>
          <w:rFonts w:ascii="Arial" w:hAnsi="Arial" w:cs="Arial"/>
          <w:color w:val="000000"/>
          <w:lang w:val="es-ES_tradnl"/>
        </w:rPr>
        <w:lastRenderedPageBreak/>
        <w:t>carteles, etc. (sigue en cpwg.net/</w:t>
      </w:r>
      <w:proofErr w:type="spellStart"/>
      <w:r>
        <w:rPr>
          <w:rFonts w:ascii="Arial" w:hAnsi="Arial" w:cs="Arial"/>
          <w:color w:val="000000"/>
          <w:lang w:val="es-ES_tradnl"/>
        </w:rPr>
        <w:t>minimum-standards</w:t>
      </w:r>
      <w:proofErr w:type="spellEnd"/>
      <w:r>
        <w:rPr>
          <w:rFonts w:ascii="Arial" w:hAnsi="Arial" w:cs="Arial"/>
          <w:color w:val="000000"/>
          <w:lang w:val="es-ES_tradnl"/>
        </w:rPr>
        <w:t>)</w:t>
      </w:r>
    </w:p>
    <w:p w:rsidR="00656C32" w:rsidRDefault="00656C32" w:rsidP="00656C32">
      <w:pPr>
        <w:widowControl w:val="0"/>
        <w:numPr>
          <w:ilvl w:val="0"/>
          <w:numId w:val="22"/>
        </w:numPr>
        <w:suppressAutoHyphens/>
        <w:spacing w:after="0" w:line="240" w:lineRule="auto"/>
        <w:jc w:val="both"/>
        <w:rPr>
          <w:rFonts w:ascii="Arial" w:hAnsi="Arial" w:cs="Arial"/>
          <w:b/>
          <w:bCs/>
          <w:color w:val="000000"/>
          <w:lang w:val="es-ES_tradnl"/>
        </w:rPr>
      </w:pPr>
      <w:proofErr w:type="spellStart"/>
      <w:r>
        <w:rPr>
          <w:rFonts w:ascii="Arial" w:hAnsi="Arial" w:cs="Arial"/>
          <w:b/>
          <w:bCs/>
          <w:color w:val="000000"/>
          <w:lang w:val="es-ES_tradnl"/>
        </w:rPr>
        <w:t>Powerpoint</w:t>
      </w:r>
      <w:proofErr w:type="spellEnd"/>
      <w:r>
        <w:rPr>
          <w:rFonts w:ascii="Arial" w:hAnsi="Arial" w:cs="Arial"/>
          <w:b/>
          <w:bCs/>
          <w:color w:val="000000"/>
          <w:lang w:val="es-ES_tradnl"/>
        </w:rPr>
        <w:t xml:space="preserve"> introductorio sobre las Normas Mínimas</w:t>
      </w:r>
    </w:p>
    <w:p w:rsidR="00656C32" w:rsidRDefault="00656C32" w:rsidP="00656C32">
      <w:pPr>
        <w:widowControl w:val="0"/>
        <w:numPr>
          <w:ilvl w:val="0"/>
          <w:numId w:val="22"/>
        </w:numPr>
        <w:suppressAutoHyphens/>
        <w:spacing w:after="0" w:line="240" w:lineRule="auto"/>
        <w:jc w:val="both"/>
        <w:rPr>
          <w:rFonts w:ascii="Arial" w:hAnsi="Arial" w:cs="Arial"/>
          <w:color w:val="000000"/>
          <w:lang w:val="es-ES_tradnl"/>
        </w:rPr>
      </w:pPr>
      <w:r>
        <w:rPr>
          <w:rFonts w:ascii="Arial" w:hAnsi="Arial" w:cs="Arial"/>
          <w:b/>
          <w:bCs/>
          <w:color w:val="000000"/>
          <w:lang w:val="es-ES_tradnl"/>
        </w:rPr>
        <w:t xml:space="preserve">Vídeo de </w:t>
      </w:r>
      <w:r>
        <w:rPr>
          <w:rFonts w:ascii="Arial" w:hAnsi="Arial" w:cs="Arial"/>
          <w:b/>
          <w:bCs/>
          <w:color w:val="000000"/>
          <w:lang w:val="es-ES"/>
        </w:rPr>
        <w:t>introducción</w:t>
      </w:r>
      <w:r>
        <w:rPr>
          <w:rFonts w:ascii="Arial" w:hAnsi="Arial" w:cs="Arial"/>
          <w:b/>
          <w:bCs/>
          <w:color w:val="000000"/>
          <w:lang w:val="es-ES_tradnl"/>
        </w:rPr>
        <w:t xml:space="preserve"> a la protección infantil “Ésta es </w:t>
      </w:r>
      <w:proofErr w:type="spellStart"/>
      <w:r>
        <w:rPr>
          <w:rFonts w:ascii="Arial" w:hAnsi="Arial" w:cs="Arial"/>
          <w:b/>
          <w:bCs/>
          <w:color w:val="000000"/>
          <w:lang w:val="es-ES_tradnl"/>
        </w:rPr>
        <w:t>Semira</w:t>
      </w:r>
      <w:proofErr w:type="spellEnd"/>
      <w:r>
        <w:rPr>
          <w:rFonts w:ascii="Arial" w:hAnsi="Arial" w:cs="Arial"/>
          <w:b/>
          <w:bCs/>
          <w:color w:val="000000"/>
          <w:lang w:val="es-ES_tradnl"/>
        </w:rPr>
        <w:t>”</w:t>
      </w:r>
      <w:r>
        <w:rPr>
          <w:rFonts w:ascii="Arial" w:hAnsi="Arial" w:cs="Arial"/>
          <w:color w:val="000000"/>
          <w:lang w:val="es-ES_tradnl"/>
        </w:rPr>
        <w:t xml:space="preserve"> El vídeo se encuentra en línea en cpwg.net en inglés, francés, español y árabe.</w:t>
      </w:r>
    </w:p>
    <w:p w:rsidR="00656C32" w:rsidRDefault="00656C32" w:rsidP="00656C32">
      <w:pPr>
        <w:widowControl w:val="0"/>
        <w:numPr>
          <w:ilvl w:val="0"/>
          <w:numId w:val="22"/>
        </w:numPr>
        <w:suppressAutoHyphens/>
        <w:spacing w:after="0" w:line="240" w:lineRule="auto"/>
        <w:jc w:val="both"/>
        <w:rPr>
          <w:rFonts w:ascii="Arial" w:hAnsi="Arial" w:cs="Arial"/>
          <w:b/>
          <w:bCs/>
          <w:color w:val="000000"/>
          <w:lang w:val="es-ES_tradnl"/>
        </w:rPr>
      </w:pPr>
      <w:r>
        <w:rPr>
          <w:rFonts w:ascii="Arial" w:hAnsi="Arial" w:cs="Arial"/>
          <w:color w:val="000000"/>
          <w:lang w:val="es-ES_tradnl"/>
        </w:rPr>
        <w:t>I</w:t>
      </w:r>
      <w:r>
        <w:rPr>
          <w:rFonts w:ascii="Arial" w:hAnsi="Arial" w:cs="Arial"/>
          <w:b/>
          <w:bCs/>
          <w:color w:val="000000"/>
          <w:lang w:val="es-ES_tradnl"/>
        </w:rPr>
        <w:t>nforme general</w:t>
      </w:r>
      <w:r>
        <w:rPr>
          <w:rFonts w:ascii="Arial" w:hAnsi="Arial" w:cs="Arial"/>
          <w:color w:val="000000"/>
          <w:lang w:val="es-ES_tradnl"/>
        </w:rPr>
        <w:t xml:space="preserve"> (sigue en </w:t>
      </w:r>
      <w:r>
        <w:rPr>
          <w:rFonts w:ascii="Arial" w:hAnsi="Arial" w:cs="Arial"/>
          <w:color w:val="000000"/>
          <w:u w:val="single"/>
          <w:lang w:val="es-ES_tradnl"/>
        </w:rPr>
        <w:t>cpwg.net/</w:t>
      </w:r>
      <w:proofErr w:type="spellStart"/>
      <w:r>
        <w:rPr>
          <w:rFonts w:ascii="Arial" w:hAnsi="Arial" w:cs="Arial"/>
          <w:color w:val="000000"/>
          <w:u w:val="single"/>
          <w:lang w:val="es-ES_tradnl"/>
        </w:rPr>
        <w:t>minimum-standards</w:t>
      </w:r>
      <w:proofErr w:type="spellEnd"/>
      <w:r>
        <w:rPr>
          <w:rFonts w:ascii="Arial" w:hAnsi="Arial" w:cs="Arial"/>
          <w:color w:val="000000"/>
          <w:lang w:val="es-ES_tradnl"/>
        </w:rPr>
        <w:t>)</w:t>
      </w:r>
    </w:p>
    <w:p w:rsidR="00656C32" w:rsidRDefault="00656C32" w:rsidP="00656C32">
      <w:pPr>
        <w:widowControl w:val="0"/>
        <w:numPr>
          <w:ilvl w:val="0"/>
          <w:numId w:val="22"/>
        </w:numPr>
        <w:suppressAutoHyphens/>
        <w:spacing w:after="0" w:line="240" w:lineRule="auto"/>
        <w:jc w:val="both"/>
        <w:rPr>
          <w:rFonts w:ascii="Arial" w:hAnsi="Arial" w:cs="Arial"/>
          <w:color w:val="000000"/>
          <w:lang w:val="es-ES_tradnl"/>
        </w:rPr>
      </w:pPr>
      <w:r>
        <w:rPr>
          <w:rFonts w:ascii="Arial" w:hAnsi="Arial" w:cs="Arial"/>
          <w:b/>
          <w:bCs/>
          <w:color w:val="000000"/>
          <w:lang w:val="es-ES_tradnl"/>
        </w:rPr>
        <w:t>Directrices para la traducción de las NMPI</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b/>
          <w:bCs/>
          <w:color w:val="000000"/>
          <w:lang w:val="es-ES_tradnl"/>
        </w:rPr>
      </w:pPr>
      <w:r>
        <w:rPr>
          <w:rFonts w:ascii="Arial" w:hAnsi="Arial" w:cs="Arial"/>
          <w:b/>
          <w:bCs/>
          <w:color w:val="9966CC"/>
          <w:sz w:val="28"/>
          <w:szCs w:val="28"/>
          <w:lang w:val="es-ES"/>
        </w:rPr>
        <w:t>Beneficios de los eventos</w:t>
      </w:r>
    </w:p>
    <w:p w:rsidR="00656C32" w:rsidRDefault="00656C32" w:rsidP="00656C32">
      <w:pPr>
        <w:widowControl w:val="0"/>
        <w:numPr>
          <w:ilvl w:val="0"/>
          <w:numId w:val="23"/>
        </w:numPr>
        <w:suppressAutoHyphens/>
        <w:spacing w:after="0" w:line="240" w:lineRule="auto"/>
        <w:jc w:val="both"/>
        <w:rPr>
          <w:rFonts w:ascii="Arial" w:hAnsi="Arial" w:cs="Arial"/>
          <w:b/>
          <w:bCs/>
          <w:color w:val="000000"/>
          <w:lang w:val="es-ES_tradnl"/>
        </w:rPr>
      </w:pPr>
      <w:r>
        <w:rPr>
          <w:rFonts w:ascii="Arial" w:hAnsi="Arial" w:cs="Arial"/>
          <w:b/>
          <w:bCs/>
          <w:color w:val="000000"/>
          <w:lang w:val="es-ES_tradnl"/>
        </w:rPr>
        <w:t xml:space="preserve">Incremento del grado de sensibilización </w:t>
      </w:r>
      <w:r>
        <w:rPr>
          <w:rFonts w:ascii="Arial" w:hAnsi="Arial" w:cs="Arial"/>
          <w:color w:val="000000"/>
          <w:lang w:val="es-ES_tradnl"/>
        </w:rPr>
        <w:t xml:space="preserve">en materia de </w:t>
      </w:r>
      <w:r>
        <w:rPr>
          <w:rFonts w:ascii="Arial" w:hAnsi="Arial" w:cs="Arial"/>
          <w:color w:val="000000"/>
          <w:lang w:val="es-ES"/>
        </w:rPr>
        <w:t>protección</w:t>
      </w:r>
      <w:r>
        <w:rPr>
          <w:rFonts w:ascii="Arial" w:hAnsi="Arial" w:cs="Arial"/>
          <w:color w:val="000000"/>
          <w:lang w:val="es-ES_tradnl"/>
        </w:rPr>
        <w:t xml:space="preserve"> infantil y otros sectores humanitarios en su deber de proteger niños en situaciones de emergencia según las NMPI </w:t>
      </w:r>
    </w:p>
    <w:p w:rsidR="00656C32" w:rsidRDefault="00656C32" w:rsidP="00656C32">
      <w:pPr>
        <w:widowControl w:val="0"/>
        <w:numPr>
          <w:ilvl w:val="0"/>
          <w:numId w:val="23"/>
        </w:numPr>
        <w:suppressAutoHyphens/>
        <w:spacing w:after="0" w:line="240" w:lineRule="auto"/>
        <w:jc w:val="both"/>
        <w:rPr>
          <w:rFonts w:ascii="Arial" w:hAnsi="Arial" w:cs="Arial"/>
          <w:color w:val="000000"/>
          <w:lang w:val="es-ES_tradnl"/>
        </w:rPr>
      </w:pPr>
      <w:r>
        <w:rPr>
          <w:rFonts w:ascii="Arial" w:hAnsi="Arial" w:cs="Arial"/>
          <w:b/>
          <w:bCs/>
          <w:color w:val="000000"/>
          <w:lang w:val="es-ES_tradnl"/>
        </w:rPr>
        <w:t>Plan de seguimiento</w:t>
      </w:r>
      <w:r>
        <w:rPr>
          <w:rFonts w:ascii="Arial" w:hAnsi="Arial" w:cs="Arial"/>
          <w:color w:val="000000"/>
          <w:lang w:val="es-ES_tradnl"/>
        </w:rPr>
        <w:t xml:space="preserve"> para facilitar la puesta en marcha y la capacitación en el campo de la aplicación e integración de las NMPI en el país.</w:t>
      </w:r>
    </w:p>
    <w:p w:rsidR="00656C32" w:rsidRDefault="00656C32" w:rsidP="00656C32">
      <w:pPr>
        <w:jc w:val="both"/>
        <w:rPr>
          <w:rFonts w:ascii="Arial" w:hAnsi="Arial" w:cs="Arial"/>
          <w:color w:val="000000"/>
          <w:lang w:val="es-ES_tradnl"/>
        </w:rPr>
      </w:pPr>
    </w:p>
    <w:p w:rsidR="00656C32" w:rsidRDefault="00656C32" w:rsidP="00656C32">
      <w:pPr>
        <w:jc w:val="both"/>
        <w:rPr>
          <w:rFonts w:ascii="Arial" w:hAnsi="Arial" w:cs="Arial"/>
          <w:color w:val="000000"/>
          <w:lang w:val="es-ES_tradnl"/>
        </w:rPr>
      </w:pPr>
      <w:r>
        <w:rPr>
          <w:rFonts w:ascii="Arial" w:hAnsi="Arial" w:cs="Arial"/>
          <w:color w:val="000000"/>
          <w:lang w:val="es-ES_tradnl"/>
        </w:rPr>
        <w:t>Por ejemplo:</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encuentro con donadores para desarrollar la sensibilización</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contextualizar las Normas</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entrenar gerentes y trabajadoras y trabajadores de primera línea</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enfocar 3 prioridades normativas</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puesta en marcha de debates generales con otros sectores</w:t>
      </w:r>
    </w:p>
    <w:p w:rsidR="00656C32" w:rsidRDefault="00656C32" w:rsidP="00656C32">
      <w:pPr>
        <w:widowControl w:val="0"/>
        <w:numPr>
          <w:ilvl w:val="0"/>
          <w:numId w:val="24"/>
        </w:numPr>
        <w:suppressAutoHyphens/>
        <w:spacing w:after="0" w:line="240" w:lineRule="auto"/>
        <w:jc w:val="both"/>
        <w:rPr>
          <w:rFonts w:ascii="Arial" w:hAnsi="Arial" w:cs="Arial"/>
          <w:color w:val="000000"/>
          <w:lang w:val="es-ES_tradnl"/>
        </w:rPr>
      </w:pPr>
      <w:r>
        <w:rPr>
          <w:rFonts w:ascii="Arial" w:hAnsi="Arial" w:cs="Arial"/>
          <w:color w:val="000000"/>
          <w:lang w:val="es-ES_tradnl"/>
        </w:rPr>
        <w:t>etc.</w:t>
      </w:r>
    </w:p>
    <w:p w:rsidR="00D826B0" w:rsidRPr="002A77D6" w:rsidRDefault="00D826B0" w:rsidP="00981536">
      <w:pPr>
        <w:pStyle w:val="Pieddepage"/>
        <w:jc w:val="center"/>
        <w:rPr>
          <w:rFonts w:cs="Helv"/>
          <w:color w:val="000000"/>
          <w:lang w:val="en-US" w:eastAsia="fr-CH"/>
        </w:rPr>
      </w:pPr>
    </w:p>
    <w:p w:rsidR="00981536" w:rsidRPr="002A77D6" w:rsidRDefault="00B02E75" w:rsidP="00981536">
      <w:pPr>
        <w:pStyle w:val="Pieddepage"/>
        <w:jc w:val="center"/>
        <w:rPr>
          <w:rFonts w:cs="Helv"/>
          <w:color w:val="000000"/>
          <w:lang w:val="en-US" w:eastAsia="fr-CH"/>
        </w:rPr>
      </w:pPr>
      <w:r>
        <w:rPr>
          <w:noProof/>
          <w:lang w:eastAsia="fr-CH"/>
        </w:rPr>
        <mc:AlternateContent>
          <mc:Choice Requires="wps">
            <w:drawing>
              <wp:inline distT="0" distB="0" distL="0" distR="0" wp14:anchorId="4117A9A1" wp14:editId="43D36519">
                <wp:extent cx="5655310" cy="991870"/>
                <wp:effectExtent l="0" t="0" r="8890" b="11430"/>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310" cy="991870"/>
                        </a:xfrm>
                        <a:prstGeom prst="roundRect">
                          <a:avLst>
                            <a:gd name="adj" fmla="val 16667"/>
                          </a:avLst>
                        </a:prstGeom>
                        <a:solidFill>
                          <a:srgbClr val="FFFFFF"/>
                        </a:solidFill>
                        <a:ln w="9525">
                          <a:solidFill>
                            <a:srgbClr val="000000"/>
                          </a:solidFill>
                          <a:round/>
                          <a:headEnd/>
                          <a:tailEnd/>
                        </a:ln>
                      </wps:spPr>
                      <wps:txbx>
                        <w:txbxContent>
                          <w:p w:rsidR="00F01187" w:rsidRPr="00656C32" w:rsidRDefault="00656C32" w:rsidP="00981536">
                            <w:pPr>
                              <w:pStyle w:val="Pieddepage"/>
                              <w:jc w:val="center"/>
                              <w:rPr>
                                <w:lang w:val="es-CO"/>
                              </w:rPr>
                            </w:pPr>
                            <w:r w:rsidRPr="00656C32">
                              <w:rPr>
                                <w:rFonts w:cs="Helv"/>
                                <w:color w:val="000000"/>
                                <w:lang w:val="es-CO" w:eastAsia="fr-CH"/>
                              </w:rPr>
                              <w:t>Para más información sobre cómo poner en marcha</w:t>
                            </w:r>
                            <w:r>
                              <w:rPr>
                                <w:rFonts w:cs="Helv"/>
                                <w:color w:val="000000"/>
                                <w:lang w:val="es-CO" w:eastAsia="fr-CH"/>
                              </w:rPr>
                              <w:t xml:space="preserve"> tu evento en Normas Mínimas para la Protección de la Infancia en la Acción Humanitaria,</w:t>
                            </w:r>
                            <w:r w:rsidRPr="00656C32">
                              <w:rPr>
                                <w:rFonts w:cs="Helv"/>
                                <w:color w:val="000000"/>
                                <w:lang w:val="es-CO" w:eastAsia="fr-CH"/>
                              </w:rPr>
                              <w:t xml:space="preserve"> por</w:t>
                            </w:r>
                            <w:r>
                              <w:rPr>
                                <w:rFonts w:cs="Helv"/>
                                <w:color w:val="000000"/>
                                <w:lang w:val="es-CO" w:eastAsia="fr-CH"/>
                              </w:rPr>
                              <w:t xml:space="preserve"> </w:t>
                            </w:r>
                            <w:r w:rsidRPr="00656C32">
                              <w:rPr>
                                <w:rFonts w:cs="Helv"/>
                                <w:color w:val="000000"/>
                                <w:lang w:val="es-CO" w:eastAsia="fr-CH"/>
                              </w:rPr>
                              <w:t xml:space="preserve">favor contacte </w:t>
                            </w:r>
                            <w:hyperlink r:id="rId9" w:history="1">
                              <w:r w:rsidR="006B20C7" w:rsidRPr="00656C32">
                                <w:rPr>
                                  <w:rStyle w:val="Lienhypertexte"/>
                                  <w:lang w:val="es-CO"/>
                                </w:rPr>
                                <w:t>cpmstaskforce@gmail.com</w:t>
                              </w:r>
                            </w:hyperlink>
                            <w:r w:rsidR="006B20C7" w:rsidRPr="00656C32">
                              <w:rPr>
                                <w:lang w:val="es-CO"/>
                              </w:rPr>
                              <w:t xml:space="preserve"> </w:t>
                            </w:r>
                            <w:r w:rsidR="00F01187" w:rsidRPr="00656C32">
                              <w:rPr>
                                <w:rFonts w:cs="Helv"/>
                                <w:color w:val="000000"/>
                                <w:lang w:val="es-CO" w:eastAsia="fr-CH"/>
                              </w:rPr>
                              <w:t xml:space="preserve">. </w:t>
                            </w:r>
                            <w:r>
                              <w:rPr>
                                <w:rFonts w:cs="Helv"/>
                                <w:color w:val="000000"/>
                                <w:lang w:val="es-CO" w:eastAsia="fr-CH"/>
                              </w:rPr>
                              <w:t>También puede encontrar más información online</w:t>
                            </w:r>
                            <w:r w:rsidR="00F01187" w:rsidRPr="00656C32">
                              <w:rPr>
                                <w:rFonts w:cs="Helv"/>
                                <w:color w:val="000000"/>
                                <w:lang w:val="es-CO" w:eastAsia="fr-CH"/>
                              </w:rPr>
                              <w:t xml:space="preserve"> </w:t>
                            </w:r>
                            <w:hyperlink r:id="rId10" w:history="1">
                              <w:r w:rsidR="00F01187" w:rsidRPr="00656C32">
                                <w:rPr>
                                  <w:rStyle w:val="Lienhypertexte"/>
                                  <w:rFonts w:cs="Helv"/>
                                  <w:lang w:val="es-CO" w:eastAsia="fr-CH"/>
                                </w:rPr>
                                <w:t>www.cpwg.net/minimum-standard</w:t>
                              </w:r>
                            </w:hyperlink>
                            <w:r w:rsidR="00F01187" w:rsidRPr="00656C32">
                              <w:rPr>
                                <w:rFonts w:cs="Helv"/>
                                <w:color w:val="000000"/>
                                <w:lang w:val="es-CO" w:eastAsia="fr-CH"/>
                              </w:rPr>
                              <w:t xml:space="preserve"> .</w:t>
                            </w:r>
                          </w:p>
                          <w:p w:rsidR="00F01187" w:rsidRPr="00656C32" w:rsidRDefault="00F01187" w:rsidP="00981536">
                            <w:pPr>
                              <w:spacing w:after="0"/>
                              <w:jc w:val="both"/>
                              <w:rPr>
                                <w:lang w:val="es-CO"/>
                              </w:rPr>
                            </w:pPr>
                          </w:p>
                        </w:txbxContent>
                      </wps:txbx>
                      <wps:bodyPr rot="0" vert="horz" wrap="square" lIns="91440" tIns="45720" rIns="91440" bIns="45720" anchor="t" anchorCtr="0" upright="1">
                        <a:noAutofit/>
                      </wps:bodyPr>
                    </wps:wsp>
                  </a:graphicData>
                </a:graphic>
              </wp:inline>
            </w:drawing>
          </mc:Choice>
          <mc:Fallback>
            <w:pict>
              <v:roundrect id="AutoShape 9" o:spid="_x0000_s1026" style="width:445.3pt;height:78.1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">
                <v:textbox>
                  <w:txbxContent>
                    <w:p w:rsidR="00F01187" w:rsidRPr="00656C32" w:rsidRDefault="00656C32" w:rsidP="00981536">
                      <w:pPr>
                        <w:pStyle w:val="Pieddepage"/>
                        <w:jc w:val="center"/>
                        <w:rPr>
                          <w:lang w:val="es-CO"/>
                        </w:rPr>
                      </w:pPr>
                      <w:r w:rsidRPr="00656C32">
                        <w:rPr>
                          <w:rFonts w:cs="Helv"/>
                          <w:color w:val="000000"/>
                          <w:lang w:val="es-CO" w:eastAsia="fr-CH"/>
                        </w:rPr>
                        <w:t>Para más información sobre cómo poner en marcha</w:t>
                      </w:r>
                      <w:r>
                        <w:rPr>
                          <w:rFonts w:cs="Helv"/>
                          <w:color w:val="000000"/>
                          <w:lang w:val="es-CO" w:eastAsia="fr-CH"/>
                        </w:rPr>
                        <w:t xml:space="preserve"> tu evento en Normas Mínimas para la Protección de la Infancia en la Acción Humanitaria,</w:t>
                      </w:r>
                      <w:r w:rsidRPr="00656C32">
                        <w:rPr>
                          <w:rFonts w:cs="Helv"/>
                          <w:color w:val="000000"/>
                          <w:lang w:val="es-CO" w:eastAsia="fr-CH"/>
                        </w:rPr>
                        <w:t xml:space="preserve"> por</w:t>
                      </w:r>
                      <w:r>
                        <w:rPr>
                          <w:rFonts w:cs="Helv"/>
                          <w:color w:val="000000"/>
                          <w:lang w:val="es-CO" w:eastAsia="fr-CH"/>
                        </w:rPr>
                        <w:t xml:space="preserve"> </w:t>
                      </w:r>
                      <w:r w:rsidRPr="00656C32">
                        <w:rPr>
                          <w:rFonts w:cs="Helv"/>
                          <w:color w:val="000000"/>
                          <w:lang w:val="es-CO" w:eastAsia="fr-CH"/>
                        </w:rPr>
                        <w:t xml:space="preserve">favor contacte </w:t>
                      </w:r>
                      <w:hyperlink r:id="rId11" w:history="1">
                        <w:r w:rsidR="006B20C7" w:rsidRPr="00656C32">
                          <w:rPr>
                            <w:rStyle w:val="Lienhypertexte"/>
                            <w:lang w:val="es-CO"/>
                          </w:rPr>
                          <w:t>cpmstaskforce@gmail.com</w:t>
                        </w:r>
                      </w:hyperlink>
                      <w:r w:rsidR="006B20C7" w:rsidRPr="00656C32">
                        <w:rPr>
                          <w:lang w:val="es-CO"/>
                        </w:rPr>
                        <w:t xml:space="preserve"> </w:t>
                      </w:r>
                      <w:r w:rsidR="00F01187" w:rsidRPr="00656C32">
                        <w:rPr>
                          <w:rFonts w:cs="Helv"/>
                          <w:color w:val="000000"/>
                          <w:lang w:val="es-CO" w:eastAsia="fr-CH"/>
                        </w:rPr>
                        <w:t xml:space="preserve">. </w:t>
                      </w:r>
                      <w:r>
                        <w:rPr>
                          <w:rFonts w:cs="Helv"/>
                          <w:color w:val="000000"/>
                          <w:lang w:val="es-CO" w:eastAsia="fr-CH"/>
                        </w:rPr>
                        <w:t>También puede encontrar más información online</w:t>
                      </w:r>
                      <w:r w:rsidR="00F01187" w:rsidRPr="00656C32">
                        <w:rPr>
                          <w:rFonts w:cs="Helv"/>
                          <w:color w:val="000000"/>
                          <w:lang w:val="es-CO" w:eastAsia="fr-CH"/>
                        </w:rPr>
                        <w:t xml:space="preserve"> </w:t>
                      </w:r>
                      <w:hyperlink r:id="rId12" w:history="1">
                        <w:r w:rsidR="00F01187" w:rsidRPr="00656C32">
                          <w:rPr>
                            <w:rStyle w:val="Lienhypertexte"/>
                            <w:rFonts w:cs="Helv"/>
                            <w:lang w:val="es-CO" w:eastAsia="fr-CH"/>
                          </w:rPr>
                          <w:t>www.cpwg.net/minimum-standard</w:t>
                        </w:r>
                      </w:hyperlink>
                      <w:r w:rsidR="00F01187" w:rsidRPr="00656C32">
                        <w:rPr>
                          <w:rFonts w:cs="Helv"/>
                          <w:color w:val="000000"/>
                          <w:lang w:val="es-CO" w:eastAsia="fr-CH"/>
                        </w:rPr>
                        <w:t xml:space="preserve"> .</w:t>
                      </w:r>
                    </w:p>
                    <w:p w:rsidR="00F01187" w:rsidRPr="00656C32" w:rsidRDefault="00F01187" w:rsidP="00981536">
                      <w:pPr>
                        <w:spacing w:after="0"/>
                        <w:jc w:val="both"/>
                        <w:rPr>
                          <w:lang w:val="es-CO"/>
                        </w:rPr>
                      </w:pPr>
                    </w:p>
                  </w:txbxContent>
                </v:textbox>
                <w10:anchorlock/>
              </v:roundrect>
            </w:pict>
          </mc:Fallback>
        </mc:AlternateContent>
      </w:r>
    </w:p>
    <w:p w:rsidR="00981536" w:rsidRPr="002A77D6" w:rsidRDefault="00981536" w:rsidP="00981536">
      <w:pPr>
        <w:spacing w:after="0" w:line="240" w:lineRule="auto"/>
        <w:jc w:val="both"/>
        <w:rPr>
          <w:lang w:val="en-US"/>
        </w:rPr>
      </w:pPr>
    </w:p>
    <w:sectPr w:rsidR="00981536" w:rsidRPr="002A77D6" w:rsidSect="005259CC">
      <w:headerReference w:type="default" r:id="rId13"/>
      <w:footerReference w:type="default" r:id="rId1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A03" w:rsidRDefault="00DC1A03" w:rsidP="005B3562">
      <w:pPr>
        <w:spacing w:after="0" w:line="240" w:lineRule="auto"/>
      </w:pPr>
      <w:r>
        <w:separator/>
      </w:r>
    </w:p>
  </w:endnote>
  <w:endnote w:type="continuationSeparator" w:id="0">
    <w:p w:rsidR="00DC1A03" w:rsidRDefault="00DC1A03" w:rsidP="005B3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87" w:rsidRDefault="00F01187">
    <w:pPr>
      <w:pStyle w:val="Pieddepage"/>
      <w:jc w:val="right"/>
    </w:pPr>
    <w:r>
      <w:fldChar w:fldCharType="begin"/>
    </w:r>
    <w:r>
      <w:instrText>PAGE   \* MERGEFORMAT</w:instrText>
    </w:r>
    <w:r>
      <w:fldChar w:fldCharType="separate"/>
    </w:r>
    <w:r w:rsidR="00656C32" w:rsidRPr="00656C32">
      <w:rPr>
        <w:noProof/>
        <w:lang w:val="fr-FR"/>
      </w:rPr>
      <w:t>2</w:t>
    </w:r>
    <w:r>
      <w:fldChar w:fldCharType="end"/>
    </w:r>
  </w:p>
  <w:p w:rsidR="00F01187" w:rsidRDefault="00F011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A03" w:rsidRDefault="00DC1A03" w:rsidP="005B3562">
      <w:pPr>
        <w:spacing w:after="0" w:line="240" w:lineRule="auto"/>
      </w:pPr>
      <w:r>
        <w:separator/>
      </w:r>
    </w:p>
  </w:footnote>
  <w:footnote w:type="continuationSeparator" w:id="0">
    <w:p w:rsidR="00DC1A03" w:rsidRDefault="00DC1A03" w:rsidP="005B35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87" w:rsidRDefault="00EF659A">
    <w:pPr>
      <w:pStyle w:val="En-tte"/>
    </w:pPr>
    <w:r>
      <w:rPr>
        <w:b/>
        <w:noProof/>
        <w:color w:val="403152"/>
        <w:sz w:val="36"/>
        <w:szCs w:val="36"/>
        <w:lang w:eastAsia="fr-CH"/>
      </w:rPr>
      <w:drawing>
        <wp:anchor distT="0" distB="0" distL="114300" distR="114300" simplePos="0" relativeHeight="251661824" behindDoc="1" locked="0" layoutInCell="1" allowOverlap="1" wp14:anchorId="207661AE" wp14:editId="788E015C">
          <wp:simplePos x="0" y="0"/>
          <wp:positionH relativeFrom="column">
            <wp:posOffset>5378450</wp:posOffset>
          </wp:positionH>
          <wp:positionV relativeFrom="paragraph">
            <wp:posOffset>-220980</wp:posOffset>
          </wp:positionV>
          <wp:extent cx="1021715" cy="678815"/>
          <wp:effectExtent l="0" t="0" r="6985" b="6985"/>
          <wp:wrapTight wrapText="bothSides">
            <wp:wrapPolygon edited="0">
              <wp:start x="0" y="0"/>
              <wp:lineTo x="0" y="21216"/>
              <wp:lineTo x="21345" y="21216"/>
              <wp:lineTo x="21345" y="0"/>
              <wp:lineTo x="0" y="0"/>
            </wp:wrapPolygon>
          </wp:wrapTight>
          <wp:docPr id="12" name="Picture 12" descr="GPC_Child_Protection-Logo-1_colo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C_Child_Protection-Logo-1_colo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715" cy="6788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H"/>
      </w:rPr>
      <mc:AlternateContent>
        <mc:Choice Requires="wpg">
          <w:drawing>
            <wp:anchor distT="0" distB="0" distL="114300" distR="114300" simplePos="0" relativeHeight="251659776" behindDoc="0" locked="0" layoutInCell="1" allowOverlap="1" wp14:anchorId="7AD72C9D" wp14:editId="2BD78F87">
              <wp:simplePos x="0" y="0"/>
              <wp:positionH relativeFrom="column">
                <wp:posOffset>-557013</wp:posOffset>
              </wp:positionH>
              <wp:positionV relativeFrom="paragraph">
                <wp:posOffset>-163125</wp:posOffset>
              </wp:positionV>
              <wp:extent cx="9317355" cy="74295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17355" cy="742950"/>
                        <a:chOff x="368" y="100"/>
                        <a:chExt cx="14679" cy="1170"/>
                      </a:xfrm>
                    </wpg:grpSpPr>
                    <wpg:grpSp>
                      <wpg:cNvPr id="6" name="Group 681"/>
                      <wpg:cNvGrpSpPr>
                        <a:grpSpLocks/>
                      </wpg:cNvGrpSpPr>
                      <wpg:grpSpPr bwMode="auto">
                        <a:xfrm>
                          <a:off x="368" y="100"/>
                          <a:ext cx="9187" cy="1170"/>
                          <a:chOff x="1068076" y="1079211"/>
                          <a:chExt cx="24831" cy="5337"/>
                        </a:xfrm>
                      </wpg:grpSpPr>
                      <wps:wsp>
                        <wps:cNvPr id="7" name="AutoShape 4"/>
                        <wps:cNvSpPr>
                          <a:spLocks noChangeArrowheads="1"/>
                        </wps:cNvSpPr>
                        <wps:spPr bwMode="auto">
                          <a:xfrm rot="5400000">
                            <a:off x="1065869" y="1081429"/>
                            <a:ext cx="5337" cy="902"/>
                          </a:xfrm>
                          <a:prstGeom prst="flowChartInputOutput">
                            <a:avLst/>
                          </a:prstGeom>
                          <a:solidFill>
                            <a:srgbClr val="31859C">
                              <a:alpha val="23921"/>
                            </a:srgbClr>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9" name="Rectangle 5"/>
                        <wps:cNvSpPr>
                          <a:spLocks noChangeArrowheads="1"/>
                        </wps:cNvSpPr>
                        <wps:spPr bwMode="auto">
                          <a:xfrm>
                            <a:off x="1068076" y="1079299"/>
                            <a:ext cx="24831" cy="4242"/>
                          </a:xfrm>
                          <a:prstGeom prst="rect">
                            <a:avLst/>
                          </a:prstGeom>
                          <a:solidFill>
                            <a:srgbClr val="31859C">
                              <a:alpha val="50195"/>
                            </a:srgbClr>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pic:pic xmlns:pic="http://schemas.openxmlformats.org/drawingml/2006/picture">
                      <pic:nvPicPr>
                        <pic:cNvPr id="10" name="Picture 6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698" y="145"/>
                          <a:ext cx="8855" cy="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79" descr="GP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549" y="145"/>
                          <a:ext cx="1498" cy="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43.85pt;margin-top:-12.85pt;width:733.65pt;height:58.5pt;z-index:251659776" coordorigin="368,100" coordsize="14679,117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">
              <v:group id="Group 681" o:spid="_x0000_s1027" style="position:absolute;left:368;top:100;width:9187;height:1170" coordorigin="10680,10792" coordsize="24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111" coordsize="21600,21600" o:spt="111" path="m4321,l21600,,17204,21600,,21600xe">
                  <v:stroke joinstyle="miter"/>
                  <v:path gradientshapeok="t" o:connecttype="custom" o:connectlocs="12961,0;10800,0;2161,10800;8602,21600;10800,21600;19402,10800" textboxrect="4321,0,17204,21600"/>
                </v:shapetype>
                <v:shape id="AutoShape 4" o:spid="_x0000_s1028" type="#_x0000_t111" style="position:absolute;left:10658;top:10814;width:53;height: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jrCMEA&#10;AADaAAAADwAAAGRycy9kb3ducmV2LnhtbESPwW7CMBBE70j8g7WVuBGnPRSaxiCEqOgVyIXbKl7i&#10;KPE6xG4S/r5GqtTjaGbeaPLtZFsxUO9rxwpekxQEcel0zZWC4vK1XIPwAVlj65gUPMjDdjOf5Zhp&#10;N/KJhnOoRISwz1CBCaHLpPSlIYs+cR1x9G6utxii7Cupexwj3LbyLU3fpcWa44LBjvaGyub8YxVc&#10;NN8bfbjWaxuOpjwd04+mLZRavEy7TxCBpvAf/mt/awUreF6JN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6wjBAAAA2gAAAA8AAAAAAAAAAAAAAAAAmAIAAGRycy9kb3du&#10;cmV2LnhtbFBLBQYAAAAABAAEAPUAAACGAwAAAAA=&#10;" fillcolor="#31859c" stroked="f" strokeweight="2pt">
                  <v:fill opacity="15677f"/>
                  <v:shadow color="#ccc"/>
                  <v:textbox inset="2.88pt,2.88pt,2.88pt,2.88pt"/>
                </v:shape>
                <v:rect id="Rectangle 5" o:spid="_x0000_s1029" style="position:absolute;left:10680;top:10792;width:249;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fcN8IA&#10;AADaAAAADwAAAGRycy9kb3ducmV2LnhtbESPwWrDMBBE74X8g9hAb7XcHELtRgmlEPCpkLiH+rZY&#10;W0vUWhlLcVx/fRUI9DjMzBtmd5hdLyYag/Ws4DnLQRC3XlvuFHzWx6cXECEia+w9k4JfCnDYrx52&#10;WGp/5RNN59iJBOFQogIT41BKGVpDDkPmB+LkffvRYUxy7KQe8ZrgrpebPN9Kh5bTgsGB3g21P+eL&#10;UzAvddUPS2MKXqz9atzFVdOHUo/r+e0VRKQ5/ofv7UorKOB2Jd0Au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9w3wgAAANoAAAAPAAAAAAAAAAAAAAAAAJgCAABkcnMvZG93&#10;bnJldi54bWxQSwUGAAAAAAQABAD1AAAAhwMAAAAA&#10;" fillcolor="#31859c" stroked="f" strokeweight="2pt">
                  <v:fill opacity="32896f"/>
                  <v:shadow color="#ccc"/>
                  <v:textbox inset="2.88pt,2.88pt,2.88pt,2.88pt"/>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9" o:spid="_x0000_s1030" type="#_x0000_t75" style="position:absolute;left:698;top:145;width:8855;height:904;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DUXLDAAAA2wAAAA8AAABkcnMvZG93bnJldi54bWxEj0FvwjAMhe+T9h8iT+I2koFUbR0BDRAS&#10;h10G291qTFvROCUJpfz7+TBpN1vv+b3Pi9XoOzVQTG1gCy9TA4q4Cq7l2sL3cff8CiplZIddYLJw&#10;pwSr5ePDAksXbvxFwyHXSkI4lWihybkvtU5VQx7TNPTEop1C9JhljbV2EW8S7js9M6bQHluWhgZ7&#10;2jRUnQ9Xb2F+/azN9pKKfvyZxWJr3Nt6yNZOnsaPd1CZxvxv/rveO8EXevlFBt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8NRcsMAAADbAAAADwAAAAAAAAAAAAAAAACf&#10;AgAAZHJzL2Rvd25yZXYueG1sUEsFBgAAAAAEAAQA9wAAAI8DAAAAAA==&#10;">
                <v:imagedata r:id="rId4" o:title=""/>
              </v:shape>
              <v:shape id="Picture 79" o:spid="_x0000_s1031" type="#_x0000_t75" alt="GPC" style="position:absolute;left:13549;top:145;width:1498;height:9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Lhl3AAAAA2wAAAA8AAABkcnMvZG93bnJldi54bWxET01rwkAQvQv9D8sUetONpUpJ3YRikVgE&#10;oVbodchOk9DsbMiOMf77riB4m8f7nFU+ulYN1IfGs4H5LAFFXHrbcGXg+L2ZvoIKgmyx9UwGLhQg&#10;zx4mK0ytP/MXDQepVAzhkKKBWqRLtQ5lTQ7DzHfEkfv1vUOJsK+07fEcw12rn5NkqR02HBtq7Ghd&#10;U/l3ODkDO+KPZUHrz+L4s3jZSyFDQ2LM0+P4/gZKaJS7+Obe2jh/Dtdf4gE6+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IuGXcAAAADbAAAADwAAAAAAAAAAAAAAAACfAgAA&#10;ZHJzL2Rvd25yZXYueG1sUEsFBgAAAAAEAAQA9wAAAIwDAAAAAA==&#10;">
                <v:imagedata r:id="rId5" o:title="GPC"/>
              </v:shape>
            </v:group>
          </w:pict>
        </mc:Fallback>
      </mc:AlternateContent>
    </w:r>
  </w:p>
  <w:p w:rsidR="00F01187" w:rsidRDefault="00F0118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0000007"/>
    <w:multiLevelType w:val="multilevel"/>
    <w:tmpl w:val="0000000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000008"/>
    <w:multiLevelType w:val="multilevel"/>
    <w:tmpl w:val="0000000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28A25A4"/>
    <w:multiLevelType w:val="hybridMultilevel"/>
    <w:tmpl w:val="5B86A4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03C83F18"/>
    <w:multiLevelType w:val="hybridMultilevel"/>
    <w:tmpl w:val="91C499A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0ACC6A78"/>
    <w:multiLevelType w:val="hybridMultilevel"/>
    <w:tmpl w:val="9C4CABA2"/>
    <w:lvl w:ilvl="0" w:tplc="AB08F62C">
      <w:numFmt w:val="bullet"/>
      <w:lvlText w:val="-"/>
      <w:lvlJc w:val="left"/>
      <w:pPr>
        <w:ind w:left="720" w:hanging="360"/>
      </w:pPr>
      <w:rPr>
        <w:rFonts w:ascii="Calibri" w:eastAsia="Calibri"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13C659C0"/>
    <w:multiLevelType w:val="hybridMultilevel"/>
    <w:tmpl w:val="B994E5A6"/>
    <w:lvl w:ilvl="0" w:tplc="34D8B69A">
      <w:numFmt w:val="bullet"/>
      <w:lvlText w:val="-"/>
      <w:lvlJc w:val="left"/>
      <w:pPr>
        <w:ind w:left="720" w:hanging="360"/>
      </w:pPr>
      <w:rPr>
        <w:rFonts w:ascii="Calibri" w:eastAsia="Calibri"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169F0DF9"/>
    <w:multiLevelType w:val="hybridMultilevel"/>
    <w:tmpl w:val="882C9E02"/>
    <w:lvl w:ilvl="0" w:tplc="55B67BAA">
      <w:numFmt w:val="bullet"/>
      <w:lvlText w:val="-"/>
      <w:lvlJc w:val="left"/>
      <w:pPr>
        <w:ind w:left="720" w:hanging="360"/>
      </w:pPr>
      <w:rPr>
        <w:rFonts w:ascii="Tms Rmn" w:eastAsia="Calibri" w:hAnsi="Tms Rmn" w:cs="Tms Rm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17F429AE"/>
    <w:multiLevelType w:val="hybridMultilevel"/>
    <w:tmpl w:val="343A0BE4"/>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21D94601"/>
    <w:multiLevelType w:val="hybridMultilevel"/>
    <w:tmpl w:val="DB0C0572"/>
    <w:lvl w:ilvl="0" w:tplc="87AA1CB0">
      <w:numFmt w:val="bullet"/>
      <w:lvlText w:val="-"/>
      <w:lvlJc w:val="left"/>
      <w:pPr>
        <w:ind w:left="720" w:hanging="360"/>
      </w:pPr>
      <w:rPr>
        <w:rFonts w:ascii="Calibri" w:eastAsia="Calibri"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253F122B"/>
    <w:multiLevelType w:val="hybridMultilevel"/>
    <w:tmpl w:val="3BBAC82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301602DE"/>
    <w:multiLevelType w:val="hybridMultilevel"/>
    <w:tmpl w:val="70CA6402"/>
    <w:lvl w:ilvl="0" w:tplc="611023E6">
      <w:numFmt w:val="bullet"/>
      <w:lvlText w:val="-"/>
      <w:lvlJc w:val="left"/>
      <w:pPr>
        <w:ind w:left="720" w:hanging="360"/>
      </w:pPr>
      <w:rPr>
        <w:rFonts w:ascii="Calibri" w:eastAsia="Calibri"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3AF634D7"/>
    <w:multiLevelType w:val="hybridMultilevel"/>
    <w:tmpl w:val="7CAC77E6"/>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3F014EF4"/>
    <w:multiLevelType w:val="hybridMultilevel"/>
    <w:tmpl w:val="4828BAB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3F1D70D0"/>
    <w:multiLevelType w:val="hybridMultilevel"/>
    <w:tmpl w:val="5538A6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40122DE8"/>
    <w:multiLevelType w:val="hybridMultilevel"/>
    <w:tmpl w:val="C404564A"/>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4B7056D0"/>
    <w:multiLevelType w:val="hybridMultilevel"/>
    <w:tmpl w:val="6240A03E"/>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nsid w:val="563F6B7F"/>
    <w:multiLevelType w:val="hybridMultilevel"/>
    <w:tmpl w:val="5052C9B4"/>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nsid w:val="582C6668"/>
    <w:multiLevelType w:val="hybridMultilevel"/>
    <w:tmpl w:val="0AA4B18E"/>
    <w:lvl w:ilvl="0" w:tplc="57EE9DB8">
      <w:numFmt w:val="bullet"/>
      <w:lvlText w:val="-"/>
      <w:lvlJc w:val="left"/>
      <w:pPr>
        <w:ind w:left="720" w:hanging="360"/>
      </w:pPr>
      <w:rPr>
        <w:rFonts w:ascii="Calibri" w:eastAsia="Calibri"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nsid w:val="6BB37810"/>
    <w:multiLevelType w:val="hybridMultilevel"/>
    <w:tmpl w:val="B14E948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nsid w:val="73235D8C"/>
    <w:multiLevelType w:val="hybridMultilevel"/>
    <w:tmpl w:val="0548EF6A"/>
    <w:lvl w:ilvl="0" w:tplc="100C000D">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nsid w:val="799C3194"/>
    <w:multiLevelType w:val="hybridMultilevel"/>
    <w:tmpl w:val="C480166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2"/>
  </w:num>
  <w:num w:numId="2">
    <w:abstractNumId w:val="22"/>
  </w:num>
  <w:num w:numId="3">
    <w:abstractNumId w:val="19"/>
  </w:num>
  <w:num w:numId="4">
    <w:abstractNumId w:val="18"/>
  </w:num>
  <w:num w:numId="5">
    <w:abstractNumId w:val="10"/>
  </w:num>
  <w:num w:numId="6">
    <w:abstractNumId w:val="17"/>
  </w:num>
  <w:num w:numId="7">
    <w:abstractNumId w:val="9"/>
  </w:num>
  <w:num w:numId="8">
    <w:abstractNumId w:val="14"/>
  </w:num>
  <w:num w:numId="9">
    <w:abstractNumId w:val="23"/>
  </w:num>
  <w:num w:numId="10">
    <w:abstractNumId w:val="16"/>
  </w:num>
  <w:num w:numId="11">
    <w:abstractNumId w:val="20"/>
  </w:num>
  <w:num w:numId="12">
    <w:abstractNumId w:val="6"/>
  </w:num>
  <w:num w:numId="13">
    <w:abstractNumId w:val="11"/>
  </w:num>
  <w:num w:numId="14">
    <w:abstractNumId w:val="5"/>
  </w:num>
  <w:num w:numId="15">
    <w:abstractNumId w:val="13"/>
  </w:num>
  <w:num w:numId="16">
    <w:abstractNumId w:val="21"/>
  </w:num>
  <w:num w:numId="17">
    <w:abstractNumId w:val="7"/>
  </w:num>
  <w:num w:numId="18">
    <w:abstractNumId w:val="15"/>
  </w:num>
  <w:num w:numId="19">
    <w:abstractNumId w:val="8"/>
  </w:num>
  <w:num w:numId="20">
    <w:abstractNumId w:val="0"/>
  </w:num>
  <w:num w:numId="21">
    <w:abstractNumId w:val="1"/>
  </w:num>
  <w:num w:numId="22">
    <w:abstractNumId w:val="2"/>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DB2"/>
    <w:rsid w:val="00001932"/>
    <w:rsid w:val="00002FFB"/>
    <w:rsid w:val="00012513"/>
    <w:rsid w:val="00056BDF"/>
    <w:rsid w:val="000D1B14"/>
    <w:rsid w:val="001049D8"/>
    <w:rsid w:val="00142604"/>
    <w:rsid w:val="002108F1"/>
    <w:rsid w:val="002230B4"/>
    <w:rsid w:val="002250DE"/>
    <w:rsid w:val="002316C9"/>
    <w:rsid w:val="002A77D6"/>
    <w:rsid w:val="002B79BD"/>
    <w:rsid w:val="00396207"/>
    <w:rsid w:val="003A7AF8"/>
    <w:rsid w:val="003C6ED4"/>
    <w:rsid w:val="003D056B"/>
    <w:rsid w:val="00404291"/>
    <w:rsid w:val="004242E3"/>
    <w:rsid w:val="00442731"/>
    <w:rsid w:val="004A21C9"/>
    <w:rsid w:val="004C4689"/>
    <w:rsid w:val="004D2582"/>
    <w:rsid w:val="0051059A"/>
    <w:rsid w:val="005259CC"/>
    <w:rsid w:val="00565CEE"/>
    <w:rsid w:val="005B3562"/>
    <w:rsid w:val="005C29DB"/>
    <w:rsid w:val="005E3A6F"/>
    <w:rsid w:val="006541B3"/>
    <w:rsid w:val="00656C32"/>
    <w:rsid w:val="006A56E8"/>
    <w:rsid w:val="006B20C7"/>
    <w:rsid w:val="0079404D"/>
    <w:rsid w:val="007A361D"/>
    <w:rsid w:val="007B00F9"/>
    <w:rsid w:val="007B01FF"/>
    <w:rsid w:val="007B0F23"/>
    <w:rsid w:val="007C0997"/>
    <w:rsid w:val="00886033"/>
    <w:rsid w:val="008A3D5B"/>
    <w:rsid w:val="00915A9F"/>
    <w:rsid w:val="00916241"/>
    <w:rsid w:val="0093617A"/>
    <w:rsid w:val="00981536"/>
    <w:rsid w:val="00AA67C1"/>
    <w:rsid w:val="00B02E75"/>
    <w:rsid w:val="00B350C1"/>
    <w:rsid w:val="00C94F11"/>
    <w:rsid w:val="00CB68C4"/>
    <w:rsid w:val="00CC0738"/>
    <w:rsid w:val="00D06CB9"/>
    <w:rsid w:val="00D278BF"/>
    <w:rsid w:val="00D360E4"/>
    <w:rsid w:val="00D63687"/>
    <w:rsid w:val="00D826B0"/>
    <w:rsid w:val="00DC1A03"/>
    <w:rsid w:val="00DF5818"/>
    <w:rsid w:val="00E838E8"/>
    <w:rsid w:val="00EA3DB2"/>
    <w:rsid w:val="00EC1854"/>
    <w:rsid w:val="00EF659A"/>
    <w:rsid w:val="00F01187"/>
    <w:rsid w:val="00F750E6"/>
    <w:rsid w:val="00F93DE4"/>
    <w:rsid w:val="00FA4C30"/>
    <w:rsid w:val="00FF398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105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51059A"/>
    <w:rPr>
      <w:rFonts w:ascii="Tahoma" w:hAnsi="Tahoma" w:cs="Tahoma"/>
      <w:sz w:val="16"/>
      <w:szCs w:val="16"/>
      <w:lang w:eastAsia="en-US"/>
    </w:rPr>
  </w:style>
  <w:style w:type="character" w:styleId="Marquedecommentaire">
    <w:name w:val="annotation reference"/>
    <w:uiPriority w:val="99"/>
    <w:semiHidden/>
    <w:unhideWhenUsed/>
    <w:rsid w:val="0051059A"/>
    <w:rPr>
      <w:sz w:val="16"/>
      <w:szCs w:val="16"/>
    </w:rPr>
  </w:style>
  <w:style w:type="paragraph" w:styleId="Commentaire">
    <w:name w:val="annotation text"/>
    <w:basedOn w:val="Normal"/>
    <w:link w:val="CommentaireCar"/>
    <w:uiPriority w:val="99"/>
    <w:semiHidden/>
    <w:unhideWhenUsed/>
    <w:rsid w:val="0051059A"/>
    <w:rPr>
      <w:sz w:val="20"/>
      <w:szCs w:val="20"/>
    </w:rPr>
  </w:style>
  <w:style w:type="character" w:customStyle="1" w:styleId="CommentaireCar">
    <w:name w:val="Commentaire Car"/>
    <w:link w:val="Commentaire"/>
    <w:uiPriority w:val="99"/>
    <w:semiHidden/>
    <w:rsid w:val="0051059A"/>
    <w:rPr>
      <w:lang w:eastAsia="en-US"/>
    </w:rPr>
  </w:style>
  <w:style w:type="paragraph" w:styleId="Objetducommentaire">
    <w:name w:val="annotation subject"/>
    <w:basedOn w:val="Commentaire"/>
    <w:next w:val="Commentaire"/>
    <w:link w:val="ObjetducommentaireCar"/>
    <w:uiPriority w:val="99"/>
    <w:semiHidden/>
    <w:unhideWhenUsed/>
    <w:rsid w:val="0051059A"/>
    <w:rPr>
      <w:b/>
      <w:bCs/>
    </w:rPr>
  </w:style>
  <w:style w:type="character" w:customStyle="1" w:styleId="ObjetducommentaireCar">
    <w:name w:val="Objet du commentaire Car"/>
    <w:link w:val="Objetducommentaire"/>
    <w:uiPriority w:val="99"/>
    <w:semiHidden/>
    <w:rsid w:val="0051059A"/>
    <w:rPr>
      <w:b/>
      <w:bCs/>
      <w:lang w:eastAsia="en-US"/>
    </w:rPr>
  </w:style>
  <w:style w:type="paragraph" w:styleId="En-tte">
    <w:name w:val="header"/>
    <w:basedOn w:val="Normal"/>
    <w:link w:val="En-tteCar"/>
    <w:uiPriority w:val="99"/>
    <w:unhideWhenUsed/>
    <w:rsid w:val="005B3562"/>
    <w:pPr>
      <w:tabs>
        <w:tab w:val="center" w:pos="4536"/>
        <w:tab w:val="right" w:pos="9072"/>
      </w:tabs>
    </w:pPr>
  </w:style>
  <w:style w:type="character" w:customStyle="1" w:styleId="En-tteCar">
    <w:name w:val="En-tête Car"/>
    <w:link w:val="En-tte"/>
    <w:uiPriority w:val="99"/>
    <w:rsid w:val="005B3562"/>
    <w:rPr>
      <w:sz w:val="22"/>
      <w:szCs w:val="22"/>
      <w:lang w:eastAsia="en-US"/>
    </w:rPr>
  </w:style>
  <w:style w:type="paragraph" w:styleId="Pieddepage">
    <w:name w:val="footer"/>
    <w:basedOn w:val="Normal"/>
    <w:link w:val="PieddepageCar"/>
    <w:uiPriority w:val="99"/>
    <w:unhideWhenUsed/>
    <w:rsid w:val="005B3562"/>
    <w:pPr>
      <w:tabs>
        <w:tab w:val="center" w:pos="4536"/>
        <w:tab w:val="right" w:pos="9072"/>
      </w:tabs>
    </w:pPr>
  </w:style>
  <w:style w:type="character" w:customStyle="1" w:styleId="PieddepageCar">
    <w:name w:val="Pied de page Car"/>
    <w:link w:val="Pieddepage"/>
    <w:uiPriority w:val="99"/>
    <w:rsid w:val="005B3562"/>
    <w:rPr>
      <w:sz w:val="22"/>
      <w:szCs w:val="22"/>
      <w:lang w:eastAsia="en-US"/>
    </w:rPr>
  </w:style>
  <w:style w:type="paragraph" w:styleId="Paragraphedeliste">
    <w:name w:val="List Paragraph"/>
    <w:basedOn w:val="Normal"/>
    <w:uiPriority w:val="34"/>
    <w:qFormat/>
    <w:rsid w:val="00886033"/>
    <w:pPr>
      <w:ind w:left="708"/>
    </w:pPr>
  </w:style>
  <w:style w:type="paragraph" w:styleId="Rvision">
    <w:name w:val="Revision"/>
    <w:hidden/>
    <w:uiPriority w:val="99"/>
    <w:semiHidden/>
    <w:rsid w:val="001049D8"/>
    <w:rPr>
      <w:sz w:val="22"/>
      <w:szCs w:val="22"/>
      <w:lang w:eastAsia="en-US"/>
    </w:rPr>
  </w:style>
  <w:style w:type="character" w:styleId="Lienhypertexte">
    <w:name w:val="Hyperlink"/>
    <w:uiPriority w:val="99"/>
    <w:unhideWhenUsed/>
    <w:rsid w:val="005259CC"/>
    <w:rPr>
      <w:color w:val="0000FF"/>
      <w:u w:val="single"/>
    </w:rPr>
  </w:style>
  <w:style w:type="character" w:styleId="Lienhypertextesuivivisit">
    <w:name w:val="FollowedHyperlink"/>
    <w:uiPriority w:val="99"/>
    <w:semiHidden/>
    <w:unhideWhenUsed/>
    <w:rsid w:val="003C6ED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105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51059A"/>
    <w:rPr>
      <w:rFonts w:ascii="Tahoma" w:hAnsi="Tahoma" w:cs="Tahoma"/>
      <w:sz w:val="16"/>
      <w:szCs w:val="16"/>
      <w:lang w:eastAsia="en-US"/>
    </w:rPr>
  </w:style>
  <w:style w:type="character" w:styleId="Marquedecommentaire">
    <w:name w:val="annotation reference"/>
    <w:uiPriority w:val="99"/>
    <w:semiHidden/>
    <w:unhideWhenUsed/>
    <w:rsid w:val="0051059A"/>
    <w:rPr>
      <w:sz w:val="16"/>
      <w:szCs w:val="16"/>
    </w:rPr>
  </w:style>
  <w:style w:type="paragraph" w:styleId="Commentaire">
    <w:name w:val="annotation text"/>
    <w:basedOn w:val="Normal"/>
    <w:link w:val="CommentaireCar"/>
    <w:uiPriority w:val="99"/>
    <w:semiHidden/>
    <w:unhideWhenUsed/>
    <w:rsid w:val="0051059A"/>
    <w:rPr>
      <w:sz w:val="20"/>
      <w:szCs w:val="20"/>
    </w:rPr>
  </w:style>
  <w:style w:type="character" w:customStyle="1" w:styleId="CommentaireCar">
    <w:name w:val="Commentaire Car"/>
    <w:link w:val="Commentaire"/>
    <w:uiPriority w:val="99"/>
    <w:semiHidden/>
    <w:rsid w:val="0051059A"/>
    <w:rPr>
      <w:lang w:eastAsia="en-US"/>
    </w:rPr>
  </w:style>
  <w:style w:type="paragraph" w:styleId="Objetducommentaire">
    <w:name w:val="annotation subject"/>
    <w:basedOn w:val="Commentaire"/>
    <w:next w:val="Commentaire"/>
    <w:link w:val="ObjetducommentaireCar"/>
    <w:uiPriority w:val="99"/>
    <w:semiHidden/>
    <w:unhideWhenUsed/>
    <w:rsid w:val="0051059A"/>
    <w:rPr>
      <w:b/>
      <w:bCs/>
    </w:rPr>
  </w:style>
  <w:style w:type="character" w:customStyle="1" w:styleId="ObjetducommentaireCar">
    <w:name w:val="Objet du commentaire Car"/>
    <w:link w:val="Objetducommentaire"/>
    <w:uiPriority w:val="99"/>
    <w:semiHidden/>
    <w:rsid w:val="0051059A"/>
    <w:rPr>
      <w:b/>
      <w:bCs/>
      <w:lang w:eastAsia="en-US"/>
    </w:rPr>
  </w:style>
  <w:style w:type="paragraph" w:styleId="En-tte">
    <w:name w:val="header"/>
    <w:basedOn w:val="Normal"/>
    <w:link w:val="En-tteCar"/>
    <w:uiPriority w:val="99"/>
    <w:unhideWhenUsed/>
    <w:rsid w:val="005B3562"/>
    <w:pPr>
      <w:tabs>
        <w:tab w:val="center" w:pos="4536"/>
        <w:tab w:val="right" w:pos="9072"/>
      </w:tabs>
    </w:pPr>
  </w:style>
  <w:style w:type="character" w:customStyle="1" w:styleId="En-tteCar">
    <w:name w:val="En-tête Car"/>
    <w:link w:val="En-tte"/>
    <w:uiPriority w:val="99"/>
    <w:rsid w:val="005B3562"/>
    <w:rPr>
      <w:sz w:val="22"/>
      <w:szCs w:val="22"/>
      <w:lang w:eastAsia="en-US"/>
    </w:rPr>
  </w:style>
  <w:style w:type="paragraph" w:styleId="Pieddepage">
    <w:name w:val="footer"/>
    <w:basedOn w:val="Normal"/>
    <w:link w:val="PieddepageCar"/>
    <w:uiPriority w:val="99"/>
    <w:unhideWhenUsed/>
    <w:rsid w:val="005B3562"/>
    <w:pPr>
      <w:tabs>
        <w:tab w:val="center" w:pos="4536"/>
        <w:tab w:val="right" w:pos="9072"/>
      </w:tabs>
    </w:pPr>
  </w:style>
  <w:style w:type="character" w:customStyle="1" w:styleId="PieddepageCar">
    <w:name w:val="Pied de page Car"/>
    <w:link w:val="Pieddepage"/>
    <w:uiPriority w:val="99"/>
    <w:rsid w:val="005B3562"/>
    <w:rPr>
      <w:sz w:val="22"/>
      <w:szCs w:val="22"/>
      <w:lang w:eastAsia="en-US"/>
    </w:rPr>
  </w:style>
  <w:style w:type="paragraph" w:styleId="Paragraphedeliste">
    <w:name w:val="List Paragraph"/>
    <w:basedOn w:val="Normal"/>
    <w:uiPriority w:val="34"/>
    <w:qFormat/>
    <w:rsid w:val="00886033"/>
    <w:pPr>
      <w:ind w:left="708"/>
    </w:pPr>
  </w:style>
  <w:style w:type="paragraph" w:styleId="Rvision">
    <w:name w:val="Revision"/>
    <w:hidden/>
    <w:uiPriority w:val="99"/>
    <w:semiHidden/>
    <w:rsid w:val="001049D8"/>
    <w:rPr>
      <w:sz w:val="22"/>
      <w:szCs w:val="22"/>
      <w:lang w:eastAsia="en-US"/>
    </w:rPr>
  </w:style>
  <w:style w:type="character" w:styleId="Lienhypertexte">
    <w:name w:val="Hyperlink"/>
    <w:uiPriority w:val="99"/>
    <w:unhideWhenUsed/>
    <w:rsid w:val="005259CC"/>
    <w:rPr>
      <w:color w:val="0000FF"/>
      <w:u w:val="single"/>
    </w:rPr>
  </w:style>
  <w:style w:type="character" w:styleId="Lienhypertextesuivivisit">
    <w:name w:val="FollowedHyperlink"/>
    <w:uiPriority w:val="99"/>
    <w:semiHidden/>
    <w:unhideWhenUsed/>
    <w:rsid w:val="003C6ED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pwg.net/minimum-standar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mstaskforce@gmai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pwg.net/minimum-standard" TargetMode="External"/><Relationship Id="rId4" Type="http://schemas.microsoft.com/office/2007/relationships/stylesWithEffects" Target="stylesWithEffects.xml"/><Relationship Id="rId9" Type="http://schemas.openxmlformats.org/officeDocument/2006/relationships/hyperlink" Target="mailto:cpmstaskforce@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A11DC-A1B0-4F65-B1DC-7B51611D9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4576</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TDH</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Gaia Montauti</dc:creator>
  <cp:lastModifiedBy>Maria Carolina Salazar</cp:lastModifiedBy>
  <cp:revision>3</cp:revision>
  <dcterms:created xsi:type="dcterms:W3CDTF">2014-05-19T10:17:00Z</dcterms:created>
  <dcterms:modified xsi:type="dcterms:W3CDTF">2014-05-19T10:23:00Z</dcterms:modified>
</cp:coreProperties>
</file>